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15DA7" w14:textId="77777777" w:rsidR="003F1ECF" w:rsidRDefault="003F1ECF" w:rsidP="00087C24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bookmarkStart w:id="0" w:name="_GoBack"/>
      <w:bookmarkEnd w:id="0"/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>do spraw Pożytku Publiczn</w:t>
      </w:r>
      <w:r w:rsidR="004D1F92">
        <w:rPr>
          <w:sz w:val="15"/>
          <w:szCs w:val="15"/>
          <w:lang w:bidi="pl-PL"/>
        </w:rPr>
        <w:t xml:space="preserve">ego </w:t>
      </w:r>
      <w:r w:rsidR="004D1F92">
        <w:rPr>
          <w:sz w:val="15"/>
          <w:szCs w:val="15"/>
          <w:lang w:bidi="pl-PL"/>
        </w:rPr>
        <w:br/>
        <w:t xml:space="preserve">z dnia </w:t>
      </w:r>
      <w:r w:rsidR="00BD3650">
        <w:rPr>
          <w:sz w:val="15"/>
          <w:szCs w:val="15"/>
          <w:lang w:bidi="pl-PL"/>
        </w:rPr>
        <w:t xml:space="preserve">24 października </w:t>
      </w:r>
      <w:r w:rsidR="00C72386">
        <w:rPr>
          <w:sz w:val="15"/>
          <w:szCs w:val="15"/>
          <w:lang w:bidi="pl-PL"/>
        </w:rPr>
        <w:t>2018 r.</w:t>
      </w:r>
      <w:r w:rsidR="00BA13D9">
        <w:rPr>
          <w:sz w:val="15"/>
          <w:szCs w:val="15"/>
          <w:lang w:bidi="pl-PL"/>
        </w:rPr>
        <w:t>(p</w:t>
      </w:r>
      <w:r>
        <w:rPr>
          <w:sz w:val="15"/>
          <w:szCs w:val="15"/>
          <w:lang w:bidi="pl-PL"/>
        </w:rPr>
        <w:t>oz</w:t>
      </w:r>
      <w:r w:rsidR="00087C24">
        <w:rPr>
          <w:sz w:val="15"/>
          <w:szCs w:val="15"/>
          <w:lang w:bidi="pl-PL"/>
        </w:rPr>
        <w:t>. 2057</w:t>
      </w:r>
      <w:r>
        <w:rPr>
          <w:sz w:val="15"/>
          <w:szCs w:val="15"/>
          <w:lang w:bidi="pl-PL"/>
        </w:rPr>
        <w:t>)</w:t>
      </w:r>
    </w:p>
    <w:p w14:paraId="7C529F8A" w14:textId="77777777" w:rsidR="00167961" w:rsidRDefault="00167961" w:rsidP="00167961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r>
        <w:rPr>
          <w:b/>
          <w:bCs/>
        </w:rPr>
        <w:t>Załącznik nr 1</w:t>
      </w:r>
    </w:p>
    <w:p w14:paraId="08BF631A" w14:textId="77777777" w:rsidR="00481DD3" w:rsidRPr="00707095" w:rsidRDefault="00481DD3" w:rsidP="00481DD3">
      <w:pPr>
        <w:spacing w:before="240"/>
        <w:jc w:val="center"/>
        <w:rPr>
          <w:rFonts w:ascii="Calibri" w:eastAsia="Arial" w:hAnsi="Calibri" w:cs="Calibri"/>
          <w:bCs/>
          <w:i/>
        </w:rPr>
      </w:pPr>
      <w:r w:rsidRPr="00707095">
        <w:rPr>
          <w:rFonts w:ascii="Calibri" w:eastAsia="Arial" w:hAnsi="Calibri" w:cs="Calibri"/>
          <w:bCs/>
          <w:i/>
        </w:rPr>
        <w:t>WZÓR</w:t>
      </w:r>
    </w:p>
    <w:p w14:paraId="31499A90" w14:textId="77777777" w:rsidR="00FC48F2" w:rsidRPr="00707095" w:rsidRDefault="00481DD3" w:rsidP="00481DD3">
      <w:pPr>
        <w:spacing w:before="240"/>
        <w:jc w:val="center"/>
        <w:rPr>
          <w:rFonts w:ascii="Calibri" w:eastAsia="Arial" w:hAnsi="Calibri" w:cs="Calibri"/>
          <w:bCs/>
        </w:rPr>
      </w:pPr>
      <w:r w:rsidRPr="00707095">
        <w:rPr>
          <w:rFonts w:ascii="Calibri" w:eastAsia="Arial" w:hAnsi="Calibri" w:cs="Calibri"/>
          <w:bCs/>
        </w:rPr>
        <w:t>OFERTA</w:t>
      </w:r>
      <w:r w:rsidR="00823407" w:rsidRPr="00707095">
        <w:rPr>
          <w:rFonts w:ascii="Calibri" w:eastAsia="Arial" w:hAnsi="Calibri" w:cs="Calibri"/>
          <w:bCs/>
        </w:rPr>
        <w:t xml:space="preserve"> </w:t>
      </w:r>
      <w:r w:rsidRPr="00707095">
        <w:rPr>
          <w:rFonts w:ascii="Calibri" w:eastAsia="Arial" w:hAnsi="Calibri" w:cs="Calibri"/>
          <w:bCs/>
        </w:rPr>
        <w:t>REALIZACJI ZADANIA PUBLICZNEGO</w:t>
      </w:r>
      <w:r w:rsidR="00AF2B25" w:rsidRPr="00707095">
        <w:rPr>
          <w:rFonts w:ascii="Calibri" w:eastAsia="Arial" w:hAnsi="Calibri" w:cs="Calibri"/>
          <w:bCs/>
        </w:rPr>
        <w:t>*</w:t>
      </w:r>
      <w:r w:rsidR="00C81752" w:rsidRPr="00707095">
        <w:rPr>
          <w:rFonts w:ascii="Calibri" w:eastAsia="Arial" w:hAnsi="Calibri" w:cs="Calibri"/>
          <w:bCs/>
        </w:rPr>
        <w:t xml:space="preserve"> </w:t>
      </w:r>
      <w:r w:rsidR="00FC48F2" w:rsidRPr="00707095">
        <w:rPr>
          <w:rFonts w:ascii="Calibri" w:eastAsia="Arial" w:hAnsi="Calibri" w:cs="Calibri"/>
          <w:bCs/>
        </w:rPr>
        <w:t>/</w:t>
      </w:r>
      <w:r w:rsidR="00C81752" w:rsidRPr="00707095">
        <w:rPr>
          <w:rFonts w:ascii="Calibri" w:eastAsia="Arial" w:hAnsi="Calibri" w:cs="Calibri"/>
          <w:bCs/>
        </w:rPr>
        <w:t xml:space="preserve"> </w:t>
      </w:r>
    </w:p>
    <w:p w14:paraId="6FBB500A" w14:textId="77777777" w:rsidR="00823407" w:rsidRPr="00707095" w:rsidRDefault="00FC48F2" w:rsidP="00481DD3">
      <w:pPr>
        <w:jc w:val="center"/>
        <w:rPr>
          <w:rFonts w:ascii="Calibri" w:eastAsia="Arial" w:hAnsi="Calibri" w:cs="Calibri"/>
          <w:bCs/>
        </w:rPr>
      </w:pPr>
      <w:r w:rsidRPr="00707095">
        <w:rPr>
          <w:rFonts w:ascii="Calibri" w:eastAsia="Arial" w:hAnsi="Calibri" w:cs="Calibri"/>
          <w:bCs/>
        </w:rPr>
        <w:t>OFERTA WSPÓLNA REALIZACJI ZADANIA PUBLICZNEGO</w:t>
      </w:r>
      <w:r w:rsidR="00AF2B25" w:rsidRPr="00707095">
        <w:rPr>
          <w:rFonts w:ascii="Calibri" w:eastAsia="Arial" w:hAnsi="Calibri" w:cs="Calibri"/>
          <w:bCs/>
        </w:rPr>
        <w:t>*</w:t>
      </w:r>
      <w:r w:rsidR="00563000" w:rsidRPr="00707095">
        <w:rPr>
          <w:rFonts w:ascii="Calibri" w:eastAsia="Arial" w:hAnsi="Calibri" w:cs="Calibri"/>
          <w:bCs/>
        </w:rPr>
        <w:t>,</w:t>
      </w:r>
      <w:r w:rsidRPr="00707095">
        <w:rPr>
          <w:rFonts w:ascii="Calibri" w:eastAsia="Arial" w:hAnsi="Calibri" w:cs="Calibri"/>
          <w:bCs/>
        </w:rPr>
        <w:t xml:space="preserve"> </w:t>
      </w:r>
    </w:p>
    <w:p w14:paraId="7FFA85A4" w14:textId="77777777" w:rsidR="00C51E89" w:rsidRDefault="00023981" w:rsidP="00C51E89">
      <w:pPr>
        <w:autoSpaceDE w:val="0"/>
        <w:autoSpaceDN w:val="0"/>
        <w:adjustRightInd w:val="0"/>
        <w:spacing w:line="276" w:lineRule="auto"/>
        <w:jc w:val="center"/>
        <w:rPr>
          <w:snapToGrid w:val="0"/>
          <w:color w:val="auto"/>
        </w:rPr>
      </w:pPr>
      <w:r w:rsidRPr="00707095">
        <w:rPr>
          <w:rFonts w:ascii="Calibri" w:eastAsia="Arial" w:hAnsi="Calibri" w:cs="Calibri"/>
          <w:bCs/>
        </w:rPr>
        <w:t>O KTÓREJ</w:t>
      </w:r>
      <w:r w:rsidR="00862C23" w:rsidRPr="00707095">
        <w:rPr>
          <w:rFonts w:ascii="Calibri" w:eastAsia="Arial" w:hAnsi="Calibri" w:cs="Calibri"/>
          <w:bCs/>
        </w:rPr>
        <w:t xml:space="preserve"> MOWA</w:t>
      </w:r>
      <w:r w:rsidR="00C00B17" w:rsidRPr="00707095">
        <w:rPr>
          <w:rFonts w:ascii="Calibri" w:eastAsia="Arial" w:hAnsi="Calibri" w:cs="Calibri"/>
          <w:bCs/>
        </w:rPr>
        <w:t xml:space="preserve"> W </w:t>
      </w:r>
      <w:r w:rsidRPr="00707095">
        <w:rPr>
          <w:rFonts w:ascii="Calibri" w:eastAsia="Arial" w:hAnsi="Calibri" w:cs="Calibri"/>
          <w:bCs/>
        </w:rPr>
        <w:t>ART. 14 UST. 1* /</w:t>
      </w:r>
      <w:r w:rsidR="00862C23" w:rsidRPr="00707095">
        <w:rPr>
          <w:rFonts w:ascii="Calibri" w:eastAsia="Arial" w:hAnsi="Calibri" w:cs="Calibri"/>
          <w:bCs/>
        </w:rPr>
        <w:t xml:space="preserve"> 2</w:t>
      </w:r>
      <w:r w:rsidRPr="00707095">
        <w:rPr>
          <w:rFonts w:ascii="Calibri" w:eastAsia="Arial" w:hAnsi="Calibri" w:cs="Calibri"/>
          <w:bCs/>
        </w:rPr>
        <w:t>*</w:t>
      </w:r>
      <w:r w:rsidR="00862C23" w:rsidRPr="00707095">
        <w:rPr>
          <w:rFonts w:ascii="Calibri" w:eastAsia="Arial" w:hAnsi="Calibri" w:cs="Calibri"/>
          <w:bCs/>
        </w:rPr>
        <w:t xml:space="preserve"> USTAWY</w:t>
      </w:r>
      <w:r w:rsidR="00862C23" w:rsidRPr="00707095">
        <w:rPr>
          <w:rFonts w:ascii="Calibri" w:eastAsia="Arial" w:hAnsi="Calibri" w:cs="Calibri"/>
        </w:rPr>
        <w:t xml:space="preserve"> </w:t>
      </w:r>
      <w:r w:rsidR="00862C23" w:rsidRPr="00707095">
        <w:rPr>
          <w:rFonts w:ascii="Calibri" w:eastAsia="Arial" w:hAnsi="Calibri" w:cs="Calibri"/>
          <w:bCs/>
        </w:rPr>
        <w:t xml:space="preserve">Z DNIA 24 KWIETNIA 2003 R. </w:t>
      </w:r>
      <w:r w:rsidR="000736C4" w:rsidRPr="00707095">
        <w:rPr>
          <w:rFonts w:ascii="Calibri" w:eastAsia="Arial" w:hAnsi="Calibri" w:cs="Calibri"/>
          <w:bCs/>
        </w:rPr>
        <w:br/>
      </w:r>
      <w:r w:rsidR="00862C23" w:rsidRPr="00707095">
        <w:rPr>
          <w:rFonts w:ascii="Calibri" w:eastAsia="Arial" w:hAnsi="Calibri" w:cs="Calibri"/>
          <w:bCs/>
        </w:rPr>
        <w:t>O DZIAŁALNOŚCI POŻYTKU PUBLICZNEGO I O WOLONTARIACIE</w:t>
      </w:r>
      <w:r w:rsidR="00317A53" w:rsidRPr="00707095">
        <w:rPr>
          <w:rFonts w:ascii="Calibri" w:eastAsia="Arial" w:hAnsi="Calibri" w:cs="Calibri"/>
          <w:bCs/>
        </w:rPr>
        <w:t xml:space="preserve"> </w:t>
      </w:r>
      <w:r w:rsidR="000736C4" w:rsidRPr="00707095">
        <w:rPr>
          <w:rFonts w:ascii="Calibri" w:eastAsia="Arial" w:hAnsi="Calibri" w:cs="Calibri"/>
          <w:bCs/>
        </w:rPr>
        <w:br/>
      </w:r>
      <w:r w:rsidR="00C51E89" w:rsidRPr="00C51E89">
        <w:rPr>
          <w:rFonts w:asciiTheme="minorHAnsi" w:eastAsia="Arial" w:hAnsiTheme="minorHAnsi"/>
          <w:bCs/>
        </w:rPr>
        <w:t>(DZ. U. Z 2019 R. POZ. 688)</w:t>
      </w:r>
    </w:p>
    <w:p w14:paraId="48E5E814" w14:textId="77777777" w:rsidR="00481DD3" w:rsidRPr="00707095" w:rsidRDefault="00481DD3" w:rsidP="00823407">
      <w:pPr>
        <w:jc w:val="center"/>
        <w:rPr>
          <w:rFonts w:ascii="Calibri" w:eastAsia="Arial" w:hAnsi="Calibri" w:cs="Calibri"/>
          <w:bCs/>
        </w:rPr>
      </w:pPr>
    </w:p>
    <w:p w14:paraId="370518B7" w14:textId="77777777" w:rsidR="004D1CD8" w:rsidRPr="00707095" w:rsidRDefault="004D1CD8" w:rsidP="00823407">
      <w:pPr>
        <w:jc w:val="center"/>
        <w:rPr>
          <w:rFonts w:ascii="Calibri" w:eastAsia="Arial" w:hAnsi="Calibri" w:cs="Calibri"/>
          <w:bCs/>
        </w:rPr>
      </w:pPr>
    </w:p>
    <w:p w14:paraId="5991E8F7" w14:textId="77777777" w:rsidR="004D1CD8" w:rsidRDefault="004D1CD8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 do sposobu wypełniania oferty:</w:t>
      </w:r>
    </w:p>
    <w:p w14:paraId="4DA32651" w14:textId="77777777" w:rsidR="0089370A" w:rsidRDefault="0089370A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</w:p>
    <w:p w14:paraId="0701E26C" w14:textId="77777777" w:rsidR="0089370A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Ofertę należy wypełnić wyłącznie w białych pustych polach, zgodnie z instrukcjami umieszonymi przy poszczególnych polach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>lub w przypisach.</w:t>
      </w:r>
      <w:r w:rsidR="00B967D3">
        <w:rPr>
          <w:rFonts w:ascii="Calibri" w:hAnsi="Calibri" w:cs="Calibri"/>
          <w:color w:val="auto"/>
          <w:sz w:val="16"/>
          <w:szCs w:val="16"/>
        </w:rPr>
        <w:t xml:space="preserve"> </w:t>
      </w:r>
    </w:p>
    <w:p w14:paraId="6E57F969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4008297B" w14:textId="77777777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14:paraId="142C22BC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7C3D51F9" w14:textId="77777777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Zaznaczenie „*”, np., „</w:t>
      </w:r>
      <w:r w:rsidR="00F718F2">
        <w:rPr>
          <w:rFonts w:ascii="Calibri" w:hAnsi="Calibri" w:cs="Calibri"/>
          <w:color w:val="auto"/>
          <w:sz w:val="16"/>
          <w:szCs w:val="16"/>
        </w:rPr>
        <w:t>Oferta realizacji zadania publicznego</w:t>
      </w:r>
      <w:r>
        <w:rPr>
          <w:rFonts w:ascii="Calibri" w:hAnsi="Calibri" w:cs="Calibri"/>
          <w:color w:val="auto"/>
          <w:sz w:val="16"/>
          <w:szCs w:val="16"/>
        </w:rPr>
        <w:t>*/</w:t>
      </w:r>
      <w:r w:rsidR="00F718F2">
        <w:rPr>
          <w:rFonts w:ascii="Calibri" w:hAnsi="Calibri" w:cs="Calibri"/>
          <w:color w:val="auto"/>
          <w:sz w:val="16"/>
          <w:szCs w:val="16"/>
        </w:rPr>
        <w:t>Oferta wspólna realizacji zadania publicznego</w:t>
      </w:r>
      <w:r>
        <w:rPr>
          <w:rFonts w:ascii="Calibri" w:hAnsi="Calibri" w:cs="Calibri"/>
          <w:color w:val="auto"/>
          <w:sz w:val="16"/>
          <w:szCs w:val="16"/>
        </w:rPr>
        <w:t>*”, oznacza, że należy skreślić niewłaściwą</w:t>
      </w:r>
      <w:r w:rsidR="00F718F2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 xml:space="preserve">odpowiedź i pozostawić prawidłową. Przykład: </w:t>
      </w:r>
      <w:r w:rsidR="00F718F2">
        <w:rPr>
          <w:rFonts w:ascii="Calibri" w:hAnsi="Calibri" w:cs="Calibri"/>
          <w:color w:val="auto"/>
          <w:sz w:val="16"/>
          <w:szCs w:val="16"/>
        </w:rPr>
        <w:t>„Oferta realizacji zadania publicznego*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/</w:t>
      </w:r>
      <w:r w:rsidR="00F718F2" w:rsidRPr="00F718F2">
        <w:rPr>
          <w:rFonts w:ascii="Calibri" w:hAnsi="Calibri" w:cs="Calibri"/>
          <w:strike/>
          <w:color w:val="auto"/>
          <w:sz w:val="16"/>
          <w:szCs w:val="16"/>
        </w:rPr>
        <w:t>Oferta wspólna realizacji zadania publicznego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*</w:t>
      </w:r>
      <w:r w:rsidR="00F718F2">
        <w:rPr>
          <w:rFonts w:ascii="Calibri" w:hAnsi="Calibri" w:cs="Calibri"/>
          <w:color w:val="auto"/>
          <w:sz w:val="16"/>
          <w:szCs w:val="16"/>
        </w:rPr>
        <w:t>”.</w:t>
      </w:r>
    </w:p>
    <w:p w14:paraId="577EA8D4" w14:textId="77777777" w:rsidR="004D1CD8" w:rsidRPr="00707095" w:rsidRDefault="004D1CD8" w:rsidP="004D1CD8">
      <w:pPr>
        <w:jc w:val="center"/>
        <w:rPr>
          <w:rFonts w:ascii="Calibri" w:eastAsia="Arial" w:hAnsi="Calibri" w:cs="Calibri"/>
          <w:bCs/>
        </w:rPr>
      </w:pPr>
    </w:p>
    <w:p w14:paraId="311FB218" w14:textId="77777777" w:rsidR="007214D5" w:rsidRPr="00707095" w:rsidRDefault="007214D5" w:rsidP="004D1CD8">
      <w:pPr>
        <w:jc w:val="center"/>
        <w:rPr>
          <w:rFonts w:ascii="Calibri" w:eastAsia="Arial" w:hAnsi="Calibri" w:cs="Calibri"/>
          <w:bCs/>
        </w:rPr>
      </w:pPr>
    </w:p>
    <w:p w14:paraId="28001DD5" w14:textId="77777777" w:rsidR="007B60CF" w:rsidRPr="00707095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>I. Podstawowe informacje o złożonej ofercie</w:t>
      </w:r>
    </w:p>
    <w:p w14:paraId="2785496D" w14:textId="77777777" w:rsidR="007B60CF" w:rsidRPr="00707095" w:rsidRDefault="007B60CF" w:rsidP="007B60CF">
      <w:pPr>
        <w:jc w:val="both"/>
        <w:rPr>
          <w:rFonts w:ascii="Calibri" w:eastAsia="Arial" w:hAnsi="Calibr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016BDACE" w14:textId="77777777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14:paraId="3F5E944B" w14:textId="77777777" w:rsidR="007B60CF" w:rsidRPr="00707095" w:rsidRDefault="007B60CF" w:rsidP="007B60CF">
            <w:pPr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707095">
              <w:rPr>
                <w:rFonts w:ascii="Calibri" w:eastAsia="Arial" w:hAnsi="Calibri" w:cs="Calibri"/>
                <w:b/>
                <w:sz w:val="20"/>
                <w:szCs w:val="20"/>
              </w:rPr>
              <w:t>1. Organ administracji publicznej,</w:t>
            </w:r>
          </w:p>
          <w:p w14:paraId="2A6BD5D7" w14:textId="77777777" w:rsidR="007B60CF" w:rsidRPr="00707095" w:rsidRDefault="007B60CF" w:rsidP="007B60CF">
            <w:pPr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707095">
              <w:rPr>
                <w:rFonts w:ascii="Calibri" w:eastAsia="Arial" w:hAnsi="Calibri" w:cs="Calibri"/>
                <w:sz w:val="20"/>
                <w:szCs w:val="20"/>
              </w:rPr>
              <w:t xml:space="preserve">    </w:t>
            </w:r>
            <w:r w:rsidRPr="00707095">
              <w:rPr>
                <w:rFonts w:ascii="Calibri" w:eastAsia="Arial" w:hAnsi="Calibri" w:cs="Calibri"/>
                <w:b/>
                <w:sz w:val="20"/>
                <w:szCs w:val="20"/>
              </w:rPr>
              <w:t>do którego jest adresowana oferta</w:t>
            </w:r>
            <w:r w:rsidRPr="0070709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14:paraId="05F775B9" w14:textId="77777777" w:rsidR="007B60CF" w:rsidRPr="00707095" w:rsidRDefault="00EB1D93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GMINA I MIASTO NOWE SKALMIERZYCE</w:t>
            </w:r>
          </w:p>
        </w:tc>
      </w:tr>
      <w:tr w:rsidR="007B60CF" w:rsidRPr="00D97AAD" w14:paraId="0B17B06D" w14:textId="77777777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14:paraId="21B5C4D7" w14:textId="77777777" w:rsidR="007B60CF" w:rsidRPr="00707095" w:rsidRDefault="007B60CF" w:rsidP="007B60CF">
            <w:pPr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707095">
              <w:rPr>
                <w:rFonts w:ascii="Calibri" w:eastAsia="Arial" w:hAnsi="Calibri" w:cs="Calibri"/>
                <w:b/>
                <w:sz w:val="20"/>
                <w:szCs w:val="20"/>
              </w:rPr>
              <w:t>2. Rodzaj zadania publicznego</w:t>
            </w:r>
            <w:r w:rsidRPr="00707095">
              <w:rPr>
                <w:rStyle w:val="Odwoanieprzypisudolnego"/>
                <w:rFonts w:ascii="Calibri" w:eastAsia="Arial" w:hAnsi="Calibri" w:cs="Calibri"/>
                <w:sz w:val="20"/>
                <w:szCs w:val="20"/>
              </w:rPr>
              <w:footnoteReference w:id="1"/>
            </w:r>
            <w:r w:rsidRPr="00707095">
              <w:rPr>
                <w:rFonts w:ascii="Calibri" w:eastAsia="Arial" w:hAnsi="Calibr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14:paraId="554D21D4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</w:tbl>
    <w:p w14:paraId="26D7FEB2" w14:textId="77777777" w:rsidR="007B60CF" w:rsidRPr="00707095" w:rsidRDefault="007B60CF" w:rsidP="007B60CF">
      <w:pPr>
        <w:jc w:val="both"/>
        <w:rPr>
          <w:rFonts w:ascii="Calibri" w:eastAsia="Arial" w:hAnsi="Calibri" w:cs="Calibri"/>
          <w:b/>
          <w:sz w:val="22"/>
          <w:szCs w:val="22"/>
        </w:rPr>
      </w:pPr>
    </w:p>
    <w:p w14:paraId="4752B5E0" w14:textId="77777777" w:rsidR="007B60CF" w:rsidRPr="00707095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>II. Dane oferenta(-</w:t>
      </w:r>
      <w:proofErr w:type="spellStart"/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>tów</w:t>
      </w:r>
      <w:proofErr w:type="spellEnd"/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 xml:space="preserve">) </w:t>
      </w:r>
    </w:p>
    <w:p w14:paraId="4B182997" w14:textId="77777777" w:rsidR="007B60CF" w:rsidRPr="00707095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20DC64E3" w14:textId="77777777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7900702D" w14:textId="77777777" w:rsidR="007B60CF" w:rsidRPr="00707095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707095">
              <w:rPr>
                <w:rFonts w:ascii="Calibri" w:eastAsia="Arial" w:hAnsi="Calibri" w:cs="Calibri"/>
                <w:b/>
                <w:sz w:val="20"/>
                <w:szCs w:val="20"/>
              </w:rPr>
              <w:t>1. Nazwa oferenta(-</w:t>
            </w:r>
            <w:proofErr w:type="spellStart"/>
            <w:r w:rsidRPr="00707095">
              <w:rPr>
                <w:rFonts w:ascii="Calibri" w:eastAsia="Arial" w:hAnsi="Calibri" w:cs="Calibri"/>
                <w:b/>
                <w:sz w:val="20"/>
                <w:szCs w:val="20"/>
              </w:rPr>
              <w:t>tów</w:t>
            </w:r>
            <w:proofErr w:type="spellEnd"/>
            <w:r w:rsidRPr="00707095">
              <w:rPr>
                <w:rFonts w:ascii="Calibri" w:eastAsia="Arial" w:hAnsi="Calibri" w:cs="Calibri"/>
                <w:b/>
                <w:sz w:val="20"/>
                <w:szCs w:val="20"/>
              </w:rPr>
              <w:t>), forma prawna, numer w Krajowym Rejestrze Sądowym lub innej ewidencji, adres siedziby, strona www, adres do korespondencji, adres e-mail, numer telefonu</w:t>
            </w:r>
          </w:p>
        </w:tc>
      </w:tr>
      <w:tr w:rsidR="007B60CF" w:rsidRPr="00D97AAD" w14:paraId="10E61F34" w14:textId="77777777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14:paraId="421719BA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  <w:p w14:paraId="0B42D66E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  <w:p w14:paraId="1E28F5FB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  <w:p w14:paraId="2471649E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  <w:p w14:paraId="2D2DD159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  <w:p w14:paraId="51C515E7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7B60CF" w:rsidRPr="00D97AAD" w14:paraId="7C4B390B" w14:textId="77777777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14:paraId="6747D106" w14:textId="77777777" w:rsidR="007B60CF" w:rsidRPr="00707095" w:rsidRDefault="004510DA" w:rsidP="007B60CF">
            <w:pPr>
              <w:ind w:left="176" w:hanging="176"/>
              <w:rPr>
                <w:rFonts w:ascii="Calibri" w:eastAsia="Arial" w:hAnsi="Calibri" w:cs="Calibri"/>
                <w:i/>
                <w:sz w:val="18"/>
                <w:szCs w:val="18"/>
              </w:rPr>
            </w:pPr>
            <w:r w:rsidRPr="00707095">
              <w:rPr>
                <w:rFonts w:ascii="Calibri" w:eastAsia="Arial" w:hAnsi="Calibri" w:cs="Calibri"/>
                <w:b/>
                <w:sz w:val="20"/>
                <w:szCs w:val="20"/>
              </w:rPr>
              <w:t>2</w:t>
            </w:r>
            <w:r w:rsidR="007B60CF" w:rsidRPr="00707095">
              <w:rPr>
                <w:rFonts w:ascii="Calibri" w:eastAsia="Arial" w:hAnsi="Calibri" w:cs="Calibri"/>
                <w:b/>
                <w:sz w:val="20"/>
                <w:szCs w:val="20"/>
              </w:rPr>
              <w:t>. Dane osoby upoważnionej do składania wyjaśnień dotyczących oferty</w:t>
            </w:r>
            <w:r w:rsidR="007B60CF" w:rsidRPr="00707095">
              <w:rPr>
                <w:rFonts w:ascii="Calibri" w:eastAsia="Arial" w:hAnsi="Calibri" w:cs="Calibri"/>
                <w:sz w:val="18"/>
                <w:szCs w:val="18"/>
              </w:rPr>
              <w:t xml:space="preserve"> (np. imię i nazwisko, 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492AC9CA" w14:textId="77777777" w:rsidR="007B60CF" w:rsidRPr="00707095" w:rsidRDefault="007B60CF" w:rsidP="007B60CF">
            <w:pPr>
              <w:rPr>
                <w:rFonts w:ascii="Calibri" w:eastAsia="Arial" w:hAnsi="Calibri" w:cs="Calibri"/>
                <w:sz w:val="18"/>
                <w:szCs w:val="18"/>
              </w:rPr>
            </w:pPr>
          </w:p>
          <w:p w14:paraId="098C38D5" w14:textId="77777777" w:rsidR="007B60CF" w:rsidRPr="00707095" w:rsidRDefault="007B60CF" w:rsidP="007B60CF">
            <w:pPr>
              <w:rPr>
                <w:rFonts w:ascii="Calibri" w:eastAsia="Arial" w:hAnsi="Calibri" w:cs="Calibri"/>
                <w:sz w:val="18"/>
                <w:szCs w:val="18"/>
              </w:rPr>
            </w:pPr>
          </w:p>
          <w:p w14:paraId="636CECD0" w14:textId="77777777" w:rsidR="007B60CF" w:rsidRPr="00707095" w:rsidRDefault="007B60CF" w:rsidP="007B60CF">
            <w:pPr>
              <w:rPr>
                <w:rFonts w:ascii="Calibri" w:eastAsia="Arial" w:hAnsi="Calibri" w:cs="Calibri"/>
                <w:sz w:val="18"/>
                <w:szCs w:val="18"/>
              </w:rPr>
            </w:pPr>
          </w:p>
          <w:p w14:paraId="64C5D28F" w14:textId="77777777" w:rsidR="007B60CF" w:rsidRPr="00707095" w:rsidRDefault="007B60CF" w:rsidP="007B60CF">
            <w:pPr>
              <w:rPr>
                <w:rFonts w:ascii="Calibri" w:eastAsia="Arial" w:hAnsi="Calibri" w:cs="Calibri"/>
                <w:sz w:val="18"/>
                <w:szCs w:val="18"/>
              </w:rPr>
            </w:pPr>
          </w:p>
          <w:p w14:paraId="142BA07A" w14:textId="77777777" w:rsidR="007B60CF" w:rsidRPr="00707095" w:rsidRDefault="007B60CF" w:rsidP="007B60CF">
            <w:pPr>
              <w:rPr>
                <w:rFonts w:ascii="Calibri" w:eastAsia="Arial" w:hAnsi="Calibri" w:cs="Calibri"/>
                <w:sz w:val="18"/>
                <w:szCs w:val="18"/>
              </w:rPr>
            </w:pPr>
          </w:p>
          <w:p w14:paraId="68B82AB4" w14:textId="77777777" w:rsidR="007B60CF" w:rsidRPr="00707095" w:rsidRDefault="007B60CF" w:rsidP="007B60CF">
            <w:pPr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</w:tbl>
    <w:p w14:paraId="6CD84C49" w14:textId="77777777" w:rsidR="00881C12" w:rsidRPr="00707095" w:rsidRDefault="00881C12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14:paraId="40F37EEF" w14:textId="77777777" w:rsidR="00881C12" w:rsidRPr="00707095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>III. Opis zadania</w:t>
      </w:r>
    </w:p>
    <w:p w14:paraId="58597EC0" w14:textId="77777777" w:rsidR="00984FF1" w:rsidRPr="00707095" w:rsidRDefault="00663D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707095">
        <w:rPr>
          <w:rFonts w:ascii="Calibri" w:hAnsi="Calibri" w:cs="Verdana"/>
          <w:color w:val="auto"/>
          <w:sz w:val="20"/>
          <w:szCs w:val="20"/>
        </w:rPr>
        <w:tab/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649"/>
        <w:gridCol w:w="2079"/>
        <w:gridCol w:w="1117"/>
        <w:gridCol w:w="521"/>
        <w:gridCol w:w="600"/>
        <w:gridCol w:w="676"/>
        <w:gridCol w:w="971"/>
        <w:gridCol w:w="199"/>
        <w:gridCol w:w="814"/>
        <w:gridCol w:w="328"/>
        <w:gridCol w:w="948"/>
        <w:gridCol w:w="1872"/>
      </w:tblGrid>
      <w:tr w:rsidR="007B60CF" w:rsidRPr="00D97AAD" w14:paraId="301A251E" w14:textId="77777777" w:rsidTr="00B30C3E">
        <w:trPr>
          <w:trHeight w:val="377"/>
        </w:trPr>
        <w:tc>
          <w:tcPr>
            <w:tcW w:w="4366" w:type="dxa"/>
            <w:gridSpan w:val="4"/>
            <w:shd w:val="clear" w:color="auto" w:fill="DDD9C3"/>
            <w:vAlign w:val="center"/>
          </w:tcPr>
          <w:p w14:paraId="7C60631D" w14:textId="77777777" w:rsidR="007B60CF" w:rsidRPr="00707095" w:rsidRDefault="007B60CF" w:rsidP="007B60CF">
            <w:pPr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707095">
              <w:rPr>
                <w:rFonts w:ascii="Calibri" w:eastAsia="Arial" w:hAnsi="Calibri" w:cs="Calibri"/>
                <w:b/>
                <w:sz w:val="20"/>
                <w:szCs w:val="20"/>
              </w:rPr>
              <w:t>1. Tytuł zadania publicznego</w:t>
            </w:r>
          </w:p>
        </w:tc>
        <w:tc>
          <w:tcPr>
            <w:tcW w:w="6408" w:type="dxa"/>
            <w:gridSpan w:val="8"/>
            <w:shd w:val="clear" w:color="auto" w:fill="FFFFFF"/>
          </w:tcPr>
          <w:p w14:paraId="18C747CC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7B60CF" w:rsidRPr="00D97AAD" w14:paraId="0599C004" w14:textId="77777777" w:rsidTr="00B30C3E">
        <w:trPr>
          <w:trHeight w:val="377"/>
        </w:trPr>
        <w:tc>
          <w:tcPr>
            <w:tcW w:w="4366" w:type="dxa"/>
            <w:gridSpan w:val="4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760EB8BA" w14:textId="77777777" w:rsidR="007B60CF" w:rsidRPr="00707095" w:rsidRDefault="007B60CF" w:rsidP="007B60CF">
            <w:pPr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707095">
              <w:rPr>
                <w:rFonts w:ascii="Calibri" w:eastAsia="Arial" w:hAnsi="Calibri" w:cs="Calibri"/>
                <w:b/>
                <w:sz w:val="20"/>
                <w:szCs w:val="20"/>
              </w:rPr>
              <w:lastRenderedPageBreak/>
              <w:t>2. Termin realizacji zadania publicznego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2DD1A6B1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707095">
              <w:rPr>
                <w:rFonts w:ascii="Calibri" w:eastAsia="Arial" w:hAnsi="Calibr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5EF49629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68319622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707095">
              <w:rPr>
                <w:rFonts w:ascii="Calibri" w:eastAsia="Arial" w:hAnsi="Calibri" w:cs="Calibri"/>
                <w:sz w:val="20"/>
                <w:szCs w:val="20"/>
              </w:rPr>
              <w:t xml:space="preserve">Data </w:t>
            </w:r>
          </w:p>
          <w:p w14:paraId="51597E20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707095">
              <w:rPr>
                <w:rFonts w:ascii="Calibri" w:eastAsia="Arial" w:hAnsi="Calibri" w:cs="Calibri"/>
                <w:sz w:val="20"/>
                <w:szCs w:val="20"/>
              </w:rPr>
              <w:t>zakończenia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FFFFF"/>
          </w:tcPr>
          <w:p w14:paraId="7148816A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7B60CF" w:rsidRPr="00D97AAD" w14:paraId="0DFBF836" w14:textId="77777777" w:rsidTr="00B30C3E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7FA58" w14:textId="77777777" w:rsidR="007B60CF" w:rsidRPr="00707095" w:rsidRDefault="007B60CF" w:rsidP="00DA3826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ascii="Calibri" w:eastAsia="Arial" w:hAnsi="Calibri" w:cs="Calibri"/>
                <w:b/>
                <w:bCs/>
                <w:sz w:val="20"/>
                <w:szCs w:val="20"/>
                <w:vertAlign w:val="superscript"/>
              </w:rPr>
            </w:pPr>
            <w:r w:rsidRPr="00707095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3. Syntetyczny opis zadania </w:t>
            </w:r>
            <w:r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(należy wskazać i opisać: </w:t>
            </w:r>
            <w:r w:rsidR="00A318A8"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miejsce realizacji zadania, </w:t>
            </w:r>
            <w:r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grupę docelową, sposób rozwiązywania jej problemów/zaspokajania potrzeb, komplementarność z innymi </w:t>
            </w:r>
            <w:r w:rsidR="001D5C63"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działaniami </w:t>
            </w:r>
            <w:r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>podejmowanymi przez organizację lub inne podmioty)</w:t>
            </w:r>
          </w:p>
        </w:tc>
      </w:tr>
      <w:tr w:rsidR="007B60CF" w:rsidRPr="00D97AAD" w14:paraId="603FE4EA" w14:textId="77777777" w:rsidTr="00B30C3E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DD502" w14:textId="77777777" w:rsidR="007B60CF" w:rsidRPr="00707095" w:rsidRDefault="007B60CF" w:rsidP="007B60C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E9179B5" w14:textId="77777777" w:rsidR="007B60CF" w:rsidRPr="00707095" w:rsidRDefault="007B60CF" w:rsidP="007B60C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DF6CF45" w14:textId="77777777" w:rsidR="007B60CF" w:rsidRPr="00707095" w:rsidRDefault="007B60CF" w:rsidP="007B60C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07A84F4" w14:textId="77777777" w:rsidR="007B60CF" w:rsidRPr="00707095" w:rsidRDefault="007B60CF" w:rsidP="007B60C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74B33EB" w14:textId="77777777" w:rsidR="007B60CF" w:rsidRPr="00707095" w:rsidRDefault="007B60CF" w:rsidP="007B60C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B13AFD1" w14:textId="77777777" w:rsidR="00E07C9D" w:rsidRPr="00707095" w:rsidRDefault="00E07C9D" w:rsidP="007B60C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D4CA417" w14:textId="77777777" w:rsidR="007B60CF" w:rsidRPr="00707095" w:rsidRDefault="007B60CF" w:rsidP="007B60C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B60CF" w:rsidRPr="00D97AAD" w14:paraId="0F91695B" w14:textId="77777777" w:rsidTr="00B30C3E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DC7B1" w14:textId="77777777" w:rsidR="007B60CF" w:rsidRPr="00707095" w:rsidRDefault="00B30C3E" w:rsidP="007B60CF">
            <w:pPr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707095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  </w:t>
            </w:r>
            <w:r w:rsidR="007B60CF" w:rsidRPr="00707095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4. Plan i harmonogram działań na rok ………………. </w:t>
            </w:r>
          </w:p>
          <w:p w14:paraId="73228D3E" w14:textId="77777777" w:rsidR="007B60CF" w:rsidRPr="00707095" w:rsidRDefault="00734148" w:rsidP="00B158D6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="Calibri" w:hAnsi="Calibri" w:cs="Calibri"/>
                <w:sz w:val="22"/>
                <w:szCs w:val="22"/>
              </w:rPr>
            </w:pPr>
            <w:r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>(n</w:t>
            </w:r>
            <w:r w:rsidR="007B60CF"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 w:rsidR="00B158D6"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oraz</w:t>
            </w:r>
            <w:r w:rsidR="007B60CF"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określ</w:t>
            </w:r>
            <w:r w:rsidR="00B158D6"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>ić</w:t>
            </w:r>
            <w:r w:rsidR="007B60CF"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ich uczestników</w:t>
            </w:r>
            <w:r w:rsidR="00B158D6"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i</w:t>
            </w:r>
            <w:r w:rsidR="007B60CF"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miejsce</w:t>
            </w:r>
            <w:r w:rsidR="007B60CF" w:rsidRPr="0070709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B60CF"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ich </w:t>
            </w:r>
            <w:r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>realizacji</w:t>
            </w:r>
            <w:r w:rsidR="007B60CF"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>)</w:t>
            </w:r>
          </w:p>
        </w:tc>
      </w:tr>
      <w:tr w:rsidR="00416F88" w:rsidRPr="00D97AAD" w14:paraId="787F792B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14:paraId="588375D7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64C9245" w14:textId="77777777" w:rsidR="00416F88" w:rsidRPr="00707095" w:rsidRDefault="00416F88" w:rsidP="00416F88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707095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29440C1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707095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14:paraId="0C84DDDE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60405881" w14:textId="77777777" w:rsidR="00416F88" w:rsidRPr="00707095" w:rsidRDefault="00416F88" w:rsidP="00416F88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707095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07095">
              <w:rPr>
                <w:rFonts w:ascii="Calibri" w:hAnsi="Calibr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14:paraId="1F9028F1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2"/>
              </w:rPr>
            </w:pPr>
            <w:r w:rsidRPr="00707095">
              <w:rPr>
                <w:rFonts w:ascii="Calibri" w:hAnsi="Calibr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07095">
              <w:rPr>
                <w:rStyle w:val="Odwoanieprzypisudolnego"/>
                <w:rFonts w:ascii="Calibri" w:hAnsi="Calibri" w:cs="Calibri"/>
                <w:color w:val="auto"/>
                <w:sz w:val="20"/>
                <w:szCs w:val="22"/>
              </w:rPr>
              <w:footnoteReference w:id="2"/>
            </w:r>
            <w:r w:rsidRPr="00707095">
              <w:rPr>
                <w:rFonts w:ascii="Calibri" w:hAnsi="Calibr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D97AAD" w14:paraId="3D06AEE6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D585BBC" w14:textId="77777777" w:rsidR="00416F88" w:rsidRPr="00707095" w:rsidRDefault="00416F88" w:rsidP="003B048B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707095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1C4118A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69E1B798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134D219B" w14:textId="77777777" w:rsidR="00416F88" w:rsidRPr="00707095" w:rsidRDefault="006C4CF7" w:rsidP="00416F88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707095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110EF38E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05A24390" w14:textId="77777777" w:rsidR="00416F88" w:rsidRPr="00707095" w:rsidRDefault="00416F88" w:rsidP="00416F88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4723EA02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14:paraId="44708140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2B1B49F8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F18124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5BF417F2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E477EE6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57DC0B2E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A5C472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56E1000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688785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7B6DD63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7D52FC2" w14:textId="77777777" w:rsidR="00416F88" w:rsidRPr="00707095" w:rsidRDefault="00416F88" w:rsidP="007B60CF">
            <w:pP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07EE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EBB293A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2961E6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9D877F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641642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695B12B3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2D57D8BC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1E227FDD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8FF36A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2979F0D7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6193EF3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5190B7C2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7E67242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EBA0D38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6299DC82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AD45C9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47F2FF45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65E93F55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2F85B5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7A2944D2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C4224DA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08C7CB6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9930D4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347FE442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5037D421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D1DC92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760773B3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6EE8FBE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90D2D49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8F2B60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59B59460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9647E69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5219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6424354A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5C1D382A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68008CC1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824BEB9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B5ADA7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D3AF9E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0512F9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38FE4ACE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60A1060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B23031F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93BAAB5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0B1B4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E18F6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075A6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E07C9D" w:rsidRPr="00D97AAD" w14:paraId="7EDEBF23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DDD9C3"/>
          </w:tcPr>
          <w:p w14:paraId="0E889116" w14:textId="77777777" w:rsidR="00E07C9D" w:rsidRPr="00707095" w:rsidRDefault="00E07C9D" w:rsidP="00E07C9D">
            <w:pPr>
              <w:ind w:left="317" w:hanging="283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70709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14:paraId="2832C113" w14:textId="77777777" w:rsidR="00E07C9D" w:rsidRPr="00707095" w:rsidRDefault="00C558C9" w:rsidP="00E07C9D">
            <w:pPr>
              <w:ind w:right="567"/>
              <w:rPr>
                <w:rFonts w:ascii="Calibri" w:hAnsi="Calibri" w:cs="Calibri"/>
                <w:sz w:val="20"/>
              </w:rPr>
            </w:pPr>
            <w:r w:rsidRPr="00707095">
              <w:rPr>
                <w:rFonts w:ascii="Calibri" w:hAnsi="Calibri" w:cs="Calibri"/>
                <w:sz w:val="20"/>
              </w:rPr>
              <w:t>(</w:t>
            </w:r>
            <w:r w:rsidR="00033D1F" w:rsidRPr="00707095">
              <w:rPr>
                <w:rFonts w:ascii="Calibri" w:hAnsi="Calibri" w:cs="Calibri"/>
                <w:sz w:val="20"/>
              </w:rPr>
              <w:t>n</w:t>
            </w:r>
            <w:r w:rsidR="00E07C9D" w:rsidRPr="00707095">
              <w:rPr>
                <w:rFonts w:ascii="Calibri" w:hAnsi="Calibri" w:cs="Calibri"/>
                <w:sz w:val="20"/>
              </w:rPr>
              <w:t>ależy opisać:</w:t>
            </w:r>
          </w:p>
          <w:p w14:paraId="3E25C5B4" w14:textId="77777777" w:rsidR="00E07C9D" w:rsidRPr="00707095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="Calibri" w:hAnsi="Calibri" w:cs="Calibri"/>
                <w:sz w:val="20"/>
              </w:rPr>
            </w:pPr>
            <w:r w:rsidRPr="00707095">
              <w:rPr>
                <w:rFonts w:ascii="Calibri" w:hAnsi="Calibri" w:cs="Calibri"/>
                <w:sz w:val="20"/>
              </w:rPr>
              <w:t>co będzie bezpośrednim efektem (materialne „produkty” lub „usługi” zrealizowane na rzecz uczestn</w:t>
            </w:r>
            <w:r w:rsidR="00211EB8" w:rsidRPr="00707095">
              <w:rPr>
                <w:rFonts w:ascii="Calibri" w:hAnsi="Calibri" w:cs="Calibri"/>
                <w:sz w:val="20"/>
              </w:rPr>
              <w:t>ików zadania) realizacji oferty?</w:t>
            </w:r>
          </w:p>
          <w:p w14:paraId="4A1E4F06" w14:textId="77777777" w:rsidR="00E07C9D" w:rsidRPr="00707095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="Calibri" w:hAnsi="Calibri" w:cs="Calibri"/>
                <w:sz w:val="20"/>
              </w:rPr>
            </w:pPr>
            <w:r w:rsidRPr="00707095">
              <w:rPr>
                <w:rFonts w:ascii="Calibri" w:hAnsi="Calibri" w:cs="Calibri"/>
                <w:sz w:val="20"/>
              </w:rPr>
              <w:t>jaka zmiana społeczna zostanie osiągnięta poprzez realizację zadania?</w:t>
            </w:r>
          </w:p>
          <w:p w14:paraId="07CA81B5" w14:textId="77777777" w:rsidR="00E07C9D" w:rsidRPr="00E07C9D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i/>
                <w:sz w:val="20"/>
              </w:rPr>
            </w:pPr>
            <w:r w:rsidRPr="00707095">
              <w:rPr>
                <w:rFonts w:ascii="Calibri" w:hAnsi="Calibri" w:cs="Calibri"/>
                <w:iCs/>
                <w:sz w:val="20"/>
              </w:rPr>
              <w:t>czy przewidywane jest wykorzystanie rezultatów osiągniętych w trakcie realizacji oferty w dalszych działaniach organizacji? – trwałość rezultatów zadania</w:t>
            </w:r>
            <w:r w:rsidR="00C558C9" w:rsidRPr="00707095">
              <w:rPr>
                <w:rFonts w:ascii="Calibri" w:hAnsi="Calibri" w:cs="Calibri"/>
                <w:iCs/>
                <w:sz w:val="20"/>
              </w:rPr>
              <w:t>)</w:t>
            </w:r>
          </w:p>
        </w:tc>
      </w:tr>
      <w:tr w:rsidR="00E07C9D" w:rsidRPr="00D97AAD" w14:paraId="02C3DB52" w14:textId="77777777" w:rsidTr="00707095">
        <w:tblPrEx>
          <w:shd w:val="clear" w:color="auto" w:fill="auto"/>
        </w:tblPrEx>
        <w:tc>
          <w:tcPr>
            <w:tcW w:w="10774" w:type="dxa"/>
            <w:gridSpan w:val="12"/>
            <w:shd w:val="clear" w:color="auto" w:fill="FFFFFF"/>
          </w:tcPr>
          <w:p w14:paraId="42579F5F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14:paraId="3689CA84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14:paraId="5F2AFCF9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14:paraId="0F37C031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14:paraId="68D4C235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14:paraId="452B641D" w14:textId="77777777" w:rsidR="003A2508" w:rsidRPr="00707095" w:rsidRDefault="003A2508" w:rsidP="00476715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14:paraId="2CAC85DA" w14:textId="77777777" w:rsidR="003A2508" w:rsidRPr="00707095" w:rsidRDefault="003A2508" w:rsidP="00476715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14:paraId="7197C373" w14:textId="77777777" w:rsidR="003A2508" w:rsidRPr="00707095" w:rsidRDefault="003A2508" w:rsidP="00476715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14:paraId="66320903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14:paraId="2890AA35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14:paraId="50DE7F3B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</w:tr>
      <w:tr w:rsidR="00E07C9D" w:rsidRPr="00D97AAD" w14:paraId="5162C78F" w14:textId="77777777" w:rsidTr="00B30C3E">
        <w:tblPrEx>
          <w:shd w:val="clear" w:color="auto" w:fill="auto"/>
        </w:tblPrEx>
        <w:trPr>
          <w:trHeight w:val="373"/>
        </w:trPr>
        <w:tc>
          <w:tcPr>
            <w:tcW w:w="10774" w:type="dxa"/>
            <w:gridSpan w:val="12"/>
            <w:shd w:val="clear" w:color="auto" w:fill="DDD9C3"/>
            <w:vAlign w:val="center"/>
          </w:tcPr>
          <w:p w14:paraId="2EC186F2" w14:textId="77777777" w:rsidR="00E07C9D" w:rsidRPr="00707095" w:rsidRDefault="007D4E1C" w:rsidP="00476715">
            <w:pPr>
              <w:rPr>
                <w:rFonts w:ascii="Calibri" w:hAnsi="Calibri" w:cs="Calibri"/>
                <w:color w:val="auto"/>
                <w:sz w:val="22"/>
                <w:szCs w:val="22"/>
                <w:vertAlign w:val="superscript"/>
              </w:rPr>
            </w:pPr>
            <w:r w:rsidRPr="00707095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6. </w:t>
            </w:r>
            <w:r w:rsidR="00E07C9D" w:rsidRPr="00707095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="00E07C9D" w:rsidRPr="00707095">
              <w:rPr>
                <w:rStyle w:val="Odwoanieprzypisudolnego"/>
                <w:rFonts w:ascii="Calibri" w:eastAsia="Arial" w:hAnsi="Calibri" w:cs="Calibri"/>
                <w:bCs/>
                <w:sz w:val="20"/>
                <w:szCs w:val="20"/>
              </w:rPr>
              <w:footnoteReference w:id="3"/>
            </w:r>
            <w:r w:rsidR="00E07C9D" w:rsidRPr="00707095">
              <w:rPr>
                <w:rFonts w:ascii="Calibri" w:eastAsia="Arial" w:hAnsi="Calibr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07C9D" w:rsidRPr="00D97AAD" w14:paraId="43EC5FDA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DDD9C3"/>
            <w:vAlign w:val="center"/>
          </w:tcPr>
          <w:p w14:paraId="558E9B08" w14:textId="77777777" w:rsidR="00E07C9D" w:rsidRPr="00707095" w:rsidRDefault="00E07C9D" w:rsidP="00476715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70709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8" w:type="dxa"/>
            <w:gridSpan w:val="4"/>
            <w:shd w:val="clear" w:color="auto" w:fill="DDD9C3"/>
            <w:vAlign w:val="center"/>
          </w:tcPr>
          <w:p w14:paraId="5ADE52D4" w14:textId="77777777" w:rsidR="00E07C9D" w:rsidRPr="00707095" w:rsidRDefault="00E07C9D" w:rsidP="00476715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70709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1" w:type="dxa"/>
            <w:gridSpan w:val="5"/>
            <w:shd w:val="clear" w:color="auto" w:fill="DDD9C3"/>
            <w:vAlign w:val="center"/>
          </w:tcPr>
          <w:p w14:paraId="1E1C6F73" w14:textId="77777777" w:rsidR="00E07C9D" w:rsidRPr="00707095" w:rsidRDefault="00E07C9D" w:rsidP="00476715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70709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Sposób monitorowania rezultatów / źródło informacji o osiągnięciu wskaźnika</w:t>
            </w:r>
          </w:p>
        </w:tc>
      </w:tr>
      <w:tr w:rsidR="00E07C9D" w:rsidRPr="00D97AAD" w14:paraId="52CD175D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5E25F633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7162F1B8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7BE00EF6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5DAADB97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7EB7232B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579016AD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2106369C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0669C0C3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2214B443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0F542364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29DE7DE2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1EC43A9F" w14:textId="77777777" w:rsidTr="00B30C3E">
        <w:tblPrEx>
          <w:shd w:val="clear" w:color="auto" w:fill="auto"/>
        </w:tblPrEx>
        <w:tc>
          <w:tcPr>
            <w:tcW w:w="38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DC2C0F1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4370AC13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54863C87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CCCE8E6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C0FA1F0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</w:tbl>
    <w:p w14:paraId="6909B5B5" w14:textId="77777777" w:rsidR="00E07C9D" w:rsidRPr="00707095" w:rsidRDefault="00E07C9D" w:rsidP="00237EAE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14:paraId="348CD9B0" w14:textId="77777777" w:rsidR="00E07C9D" w:rsidRPr="00707095" w:rsidRDefault="00E07C9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>IV.</w:t>
      </w: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ab/>
      </w:r>
      <w:r w:rsidR="002C3FC7" w:rsidRPr="00707095">
        <w:rPr>
          <w:rFonts w:ascii="Calibri" w:hAnsi="Calibri" w:cs="Verdana"/>
          <w:b/>
          <w:bCs/>
          <w:color w:val="auto"/>
          <w:sz w:val="22"/>
          <w:szCs w:val="22"/>
        </w:rPr>
        <w:t>Charakterystyka o</w:t>
      </w: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>ferenta</w:t>
      </w:r>
    </w:p>
    <w:p w14:paraId="1A881539" w14:textId="77777777" w:rsidR="00E07C9D" w:rsidRPr="00707095" w:rsidRDefault="00E07C9D" w:rsidP="00E07C9D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E07C9D" w:rsidRPr="00D97AAD" w14:paraId="12B1A4B8" w14:textId="77777777" w:rsidTr="002C3FC7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2EED7" w14:textId="77777777" w:rsidR="00E07C9D" w:rsidRPr="00707095" w:rsidRDefault="00E07C9D" w:rsidP="005F1E86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="Calibri" w:eastAsia="Arial" w:hAnsi="Calibri" w:cs="Calibri"/>
                <w:b/>
                <w:bCs/>
                <w:sz w:val="20"/>
                <w:szCs w:val="20"/>
              </w:rPr>
            </w:pPr>
            <w:r w:rsidRPr="00707095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1. Informacja o </w:t>
            </w:r>
            <w:r w:rsidR="005F1E86" w:rsidRPr="00707095">
              <w:rPr>
                <w:rFonts w:ascii="Calibri" w:hAnsi="Calibri" w:cs="Calibri"/>
                <w:b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07C9D" w:rsidRPr="00D97AAD" w14:paraId="790F04C0" w14:textId="77777777" w:rsidTr="002C3FC7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8EF00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5C5A9C5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B0EAB15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CC6072A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40DBB7D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DDE6D2C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07C9D" w:rsidRPr="00D97AAD" w14:paraId="4BC75279" w14:textId="77777777" w:rsidTr="002C3FC7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63CCD" w14:textId="77777777" w:rsidR="00E07C9D" w:rsidRPr="00707095" w:rsidRDefault="00E07C9D" w:rsidP="00476715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eastAsia="Arial" w:hAnsi="Calibri" w:cs="Calibri"/>
                <w:b/>
                <w:bCs/>
                <w:sz w:val="20"/>
                <w:szCs w:val="20"/>
                <w:vertAlign w:val="superscript"/>
              </w:rPr>
            </w:pPr>
            <w:r w:rsidRPr="00707095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>2. Zasoby</w:t>
            </w:r>
            <w:r w:rsidR="002C3FC7" w:rsidRPr="00707095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 xml:space="preserve"> kadrowe, rzeczowe i finansowe o</w:t>
            </w:r>
            <w:r w:rsidRPr="00707095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</w:p>
        </w:tc>
      </w:tr>
      <w:tr w:rsidR="00E07C9D" w:rsidRPr="00D97AAD" w14:paraId="3BB8E01E" w14:textId="77777777" w:rsidTr="002C3FC7">
        <w:trPr>
          <w:trHeight w:val="2833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3C92B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4394EF6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5971321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FC591B6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973B9DA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7ADA5A7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E7AC0AE" w14:textId="77777777" w:rsidR="00E60F01" w:rsidRPr="00707095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14:paraId="063EAEA1" w14:textId="77777777" w:rsidR="00E60F01" w:rsidRPr="00707095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14:paraId="2DBDFAAE" w14:textId="77777777" w:rsidR="00E07C9D" w:rsidRPr="00707095" w:rsidRDefault="006160C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>V.</w:t>
      </w: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ab/>
      </w:r>
      <w:r w:rsidR="000C29F1" w:rsidRPr="00707095">
        <w:rPr>
          <w:rFonts w:ascii="Calibri" w:hAnsi="Calibri" w:cs="Verdana"/>
          <w:b/>
          <w:bCs/>
          <w:color w:val="auto"/>
          <w:sz w:val="22"/>
          <w:szCs w:val="22"/>
        </w:rPr>
        <w:t xml:space="preserve">Kalkulacja przewidywanych kosztów realizacji zadania </w:t>
      </w:r>
      <w:r w:rsidR="00FE33F1" w:rsidRPr="00707095">
        <w:rPr>
          <w:rFonts w:ascii="Calibri" w:hAnsi="Calibri" w:cs="Verdana"/>
          <w:b/>
          <w:bCs/>
          <w:color w:val="auto"/>
          <w:sz w:val="22"/>
          <w:szCs w:val="22"/>
        </w:rPr>
        <w:t>publicznego</w:t>
      </w:r>
    </w:p>
    <w:p w14:paraId="6C46B4C8" w14:textId="77777777" w:rsidR="00676B6B" w:rsidRPr="00707095" w:rsidRDefault="00676B6B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tbl>
      <w:tblPr>
        <w:tblW w:w="5777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0"/>
        <w:gridCol w:w="1340"/>
        <w:gridCol w:w="1261"/>
        <w:gridCol w:w="1331"/>
        <w:gridCol w:w="1135"/>
        <w:gridCol w:w="1416"/>
        <w:gridCol w:w="993"/>
        <w:gridCol w:w="1133"/>
        <w:gridCol w:w="993"/>
      </w:tblGrid>
      <w:tr w:rsidR="005C3B47" w:rsidRPr="003A2508" w14:paraId="08B41306" w14:textId="77777777" w:rsidTr="00707095">
        <w:tc>
          <w:tcPr>
            <w:tcW w:w="5000" w:type="pct"/>
            <w:gridSpan w:val="9"/>
            <w:shd w:val="clear" w:color="auto" w:fill="DDD9C3"/>
            <w:vAlign w:val="center"/>
          </w:tcPr>
          <w:p w14:paraId="6F92591C" w14:textId="77777777" w:rsidR="005C3B47" w:rsidRPr="00707095" w:rsidRDefault="005C3B47" w:rsidP="00707095">
            <w:pPr>
              <w:ind w:right="567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70709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V.A Zestawienie kosztów realizacji zadania</w:t>
            </w:r>
          </w:p>
          <w:p w14:paraId="5C717C22" w14:textId="77777777" w:rsidR="005C3B47" w:rsidRPr="00707095" w:rsidRDefault="00C558C9" w:rsidP="00707095">
            <w:pPr>
              <w:jc w:val="both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 w:cs="Calibri"/>
                <w:sz w:val="20"/>
              </w:rPr>
              <w:t>(w</w:t>
            </w:r>
            <w:r w:rsidR="005C3B47" w:rsidRPr="00707095">
              <w:rPr>
                <w:rFonts w:ascii="Calibri" w:hAnsi="Calibri" w:cs="Calibri"/>
                <w:sz w:val="20"/>
              </w:rPr>
              <w:t xml:space="preserve"> sekcji V-A należy skalkulować i zamieścić wszystkie koszty realizacji zadania niezależnie od źródła finansowania wskazanego </w:t>
            </w:r>
            <w:r w:rsidR="005C3B47" w:rsidRPr="00707095">
              <w:rPr>
                <w:rFonts w:ascii="Calibri" w:hAnsi="Calibri" w:cs="Calibri"/>
                <w:sz w:val="20"/>
              </w:rPr>
              <w:br/>
              <w:t>w sekcji V-B</w:t>
            </w:r>
            <w:r w:rsidRPr="00707095">
              <w:rPr>
                <w:rFonts w:ascii="Calibri" w:hAnsi="Calibri" w:cs="Calibri"/>
                <w:sz w:val="20"/>
              </w:rPr>
              <w:t>)</w:t>
            </w:r>
          </w:p>
        </w:tc>
      </w:tr>
      <w:tr w:rsidR="003A2508" w:rsidRPr="003A2508" w14:paraId="328E56EC" w14:textId="77777777" w:rsidTr="00707095">
        <w:tc>
          <w:tcPr>
            <w:tcW w:w="484" w:type="pct"/>
            <w:vMerge w:val="restart"/>
            <w:shd w:val="clear" w:color="auto" w:fill="DDD9C3"/>
            <w:vAlign w:val="center"/>
          </w:tcPr>
          <w:p w14:paraId="7F4A8B84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DDD9C3"/>
            <w:vAlign w:val="center"/>
          </w:tcPr>
          <w:p w14:paraId="69D74BF3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DDD9C3"/>
            <w:vAlign w:val="center"/>
          </w:tcPr>
          <w:p w14:paraId="03899301" w14:textId="77777777" w:rsidR="006160C1" w:rsidRPr="00707095" w:rsidRDefault="005C3B47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Rodzaj</w:t>
            </w:r>
          </w:p>
          <w:p w14:paraId="4FD94C27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miary</w:t>
            </w:r>
          </w:p>
        </w:tc>
        <w:tc>
          <w:tcPr>
            <w:tcW w:w="626" w:type="pct"/>
            <w:vMerge w:val="restart"/>
            <w:shd w:val="clear" w:color="auto" w:fill="DDD9C3"/>
            <w:vAlign w:val="center"/>
          </w:tcPr>
          <w:p w14:paraId="5E4B563F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Koszt jedn</w:t>
            </w:r>
            <w:r w:rsidR="004D1EA3" w:rsidRPr="00707095">
              <w:rPr>
                <w:rFonts w:ascii="Calibri" w:hAnsi="Calibri"/>
                <w:b/>
                <w:sz w:val="20"/>
              </w:rPr>
              <w:t>ost</w:t>
            </w:r>
            <w:r w:rsidR="00051ED5" w:rsidRPr="00707095">
              <w:rPr>
                <w:rFonts w:ascii="Calibri" w:hAnsi="Calibri"/>
                <w:b/>
                <w:sz w:val="20"/>
              </w:rPr>
              <w:t>k</w:t>
            </w:r>
            <w:r w:rsidR="004D1EA3" w:rsidRPr="00707095">
              <w:rPr>
                <w:rFonts w:ascii="Calibri" w:hAnsi="Calibri"/>
                <w:b/>
                <w:sz w:val="20"/>
              </w:rPr>
              <w:t>owy</w:t>
            </w:r>
            <w:r w:rsidR="005C3B47" w:rsidRPr="00707095">
              <w:rPr>
                <w:rFonts w:ascii="Calibri" w:hAnsi="Calibri"/>
                <w:b/>
                <w:sz w:val="20"/>
              </w:rPr>
              <w:t xml:space="preserve"> </w:t>
            </w:r>
          </w:p>
          <w:p w14:paraId="0B38A62D" w14:textId="77777777" w:rsidR="006160C1" w:rsidRPr="00707095" w:rsidRDefault="005C3B47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[</w:t>
            </w:r>
            <w:r w:rsidR="006160C1" w:rsidRPr="00707095">
              <w:rPr>
                <w:rFonts w:ascii="Calibri" w:hAnsi="Calibri"/>
                <w:b/>
                <w:sz w:val="20"/>
              </w:rPr>
              <w:t>PLN</w:t>
            </w:r>
            <w:r w:rsidRPr="00707095">
              <w:rPr>
                <w:rFonts w:ascii="Calibri" w:hAnsi="Calibri"/>
                <w:b/>
                <w:sz w:val="20"/>
              </w:rPr>
              <w:t>]</w:t>
            </w:r>
          </w:p>
        </w:tc>
        <w:tc>
          <w:tcPr>
            <w:tcW w:w="534" w:type="pct"/>
            <w:vMerge w:val="restart"/>
            <w:shd w:val="clear" w:color="auto" w:fill="DDD9C3"/>
            <w:vAlign w:val="center"/>
          </w:tcPr>
          <w:p w14:paraId="174BC66B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DDD9C3"/>
            <w:vAlign w:val="center"/>
          </w:tcPr>
          <w:p w14:paraId="5107C7F1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 xml:space="preserve">Wartość </w:t>
            </w:r>
            <w:r w:rsidR="00A115CD" w:rsidRPr="00707095">
              <w:rPr>
                <w:rFonts w:ascii="Calibri" w:hAnsi="Calibri"/>
                <w:b/>
                <w:sz w:val="20"/>
              </w:rPr>
              <w:t>[</w:t>
            </w:r>
            <w:r w:rsidRPr="00707095">
              <w:rPr>
                <w:rFonts w:ascii="Calibri" w:hAnsi="Calibri"/>
                <w:b/>
                <w:sz w:val="20"/>
              </w:rPr>
              <w:t>PLN</w:t>
            </w:r>
            <w:r w:rsidR="00A115CD" w:rsidRPr="00707095">
              <w:rPr>
                <w:rFonts w:ascii="Calibri" w:hAnsi="Calibri"/>
                <w:b/>
                <w:sz w:val="20"/>
              </w:rPr>
              <w:t>]</w:t>
            </w:r>
          </w:p>
        </w:tc>
      </w:tr>
      <w:tr w:rsidR="003A2508" w:rsidRPr="003A2508" w14:paraId="7E599567" w14:textId="77777777" w:rsidTr="00707095">
        <w:tc>
          <w:tcPr>
            <w:tcW w:w="484" w:type="pct"/>
            <w:vMerge/>
            <w:shd w:val="clear" w:color="auto" w:fill="DDD9C3"/>
            <w:vAlign w:val="center"/>
          </w:tcPr>
          <w:p w14:paraId="19A96491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30" w:type="pct"/>
            <w:vMerge/>
            <w:shd w:val="clear" w:color="auto" w:fill="DDD9C3"/>
            <w:vAlign w:val="center"/>
          </w:tcPr>
          <w:p w14:paraId="1283D76F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593" w:type="pct"/>
            <w:vMerge/>
            <w:shd w:val="clear" w:color="auto" w:fill="DDD9C3"/>
            <w:vAlign w:val="center"/>
          </w:tcPr>
          <w:p w14:paraId="66EC7F1C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26" w:type="pct"/>
            <w:vMerge/>
            <w:shd w:val="clear" w:color="auto" w:fill="DDD9C3"/>
            <w:vAlign w:val="center"/>
          </w:tcPr>
          <w:p w14:paraId="19D54172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534" w:type="pct"/>
            <w:vMerge/>
            <w:shd w:val="clear" w:color="auto" w:fill="DDD9C3"/>
            <w:vAlign w:val="center"/>
          </w:tcPr>
          <w:p w14:paraId="253C77F3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66" w:type="pct"/>
            <w:shd w:val="clear" w:color="auto" w:fill="DDD9C3"/>
            <w:vAlign w:val="center"/>
          </w:tcPr>
          <w:p w14:paraId="1BD26E56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Razem</w:t>
            </w:r>
          </w:p>
        </w:tc>
        <w:tc>
          <w:tcPr>
            <w:tcW w:w="467" w:type="pct"/>
            <w:shd w:val="clear" w:color="auto" w:fill="DDD9C3"/>
            <w:vAlign w:val="center"/>
          </w:tcPr>
          <w:p w14:paraId="72DF9089" w14:textId="77777777" w:rsidR="006160C1" w:rsidRPr="00707095" w:rsidRDefault="00E617D8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 xml:space="preserve">Rok </w:t>
            </w:r>
            <w:r w:rsidR="006160C1" w:rsidRPr="00707095">
              <w:rPr>
                <w:rFonts w:ascii="Calibri" w:hAnsi="Calibri"/>
                <w:b/>
                <w:sz w:val="20"/>
              </w:rPr>
              <w:t>1</w:t>
            </w:r>
          </w:p>
        </w:tc>
        <w:tc>
          <w:tcPr>
            <w:tcW w:w="533" w:type="pct"/>
            <w:shd w:val="clear" w:color="auto" w:fill="DDD9C3"/>
            <w:vAlign w:val="center"/>
          </w:tcPr>
          <w:p w14:paraId="05B8D9ED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Rok 2</w:t>
            </w:r>
          </w:p>
        </w:tc>
        <w:tc>
          <w:tcPr>
            <w:tcW w:w="467" w:type="pct"/>
            <w:shd w:val="clear" w:color="auto" w:fill="DDD9C3"/>
            <w:vAlign w:val="center"/>
          </w:tcPr>
          <w:p w14:paraId="1F8CF9D8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  <w:vertAlign w:val="superscript"/>
              </w:rPr>
            </w:pPr>
            <w:r w:rsidRPr="00707095">
              <w:rPr>
                <w:rFonts w:ascii="Calibri" w:hAnsi="Calibri"/>
                <w:b/>
                <w:sz w:val="20"/>
              </w:rPr>
              <w:t>Rok 3</w:t>
            </w:r>
            <w:r w:rsidR="00DC6B51" w:rsidRPr="00707095">
              <w:rPr>
                <w:rStyle w:val="Odwoanieprzypisudolnego"/>
                <w:rFonts w:ascii="Calibri" w:hAnsi="Calibri"/>
                <w:b/>
                <w:sz w:val="20"/>
              </w:rPr>
              <w:footnoteReference w:id="4"/>
            </w:r>
            <w:r w:rsidR="00F60A53" w:rsidRPr="00707095">
              <w:rPr>
                <w:rFonts w:ascii="Calibri" w:hAnsi="Calibri"/>
                <w:b/>
                <w:sz w:val="20"/>
                <w:vertAlign w:val="superscript"/>
              </w:rPr>
              <w:t>)</w:t>
            </w:r>
          </w:p>
        </w:tc>
      </w:tr>
      <w:tr w:rsidR="006160C1" w:rsidRPr="003A2508" w14:paraId="4D5B4555" w14:textId="77777777" w:rsidTr="00707095">
        <w:tc>
          <w:tcPr>
            <w:tcW w:w="484" w:type="pct"/>
            <w:shd w:val="clear" w:color="auto" w:fill="DDD9C3"/>
          </w:tcPr>
          <w:p w14:paraId="4DC58AA0" w14:textId="77777777" w:rsidR="006160C1" w:rsidRPr="00707095" w:rsidRDefault="006160C1" w:rsidP="00476715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707095">
              <w:rPr>
                <w:rFonts w:ascii="Calibri" w:hAnsi="Calibri" w:cs="Calibri"/>
                <w:b/>
                <w:sz w:val="18"/>
                <w:szCs w:val="20"/>
              </w:rPr>
              <w:t>I.</w:t>
            </w:r>
          </w:p>
        </w:tc>
        <w:tc>
          <w:tcPr>
            <w:tcW w:w="4516" w:type="pct"/>
            <w:gridSpan w:val="8"/>
            <w:shd w:val="clear" w:color="auto" w:fill="DDD9C3"/>
          </w:tcPr>
          <w:p w14:paraId="2E63FFDB" w14:textId="77777777" w:rsidR="006160C1" w:rsidRPr="00707095" w:rsidRDefault="006160C1" w:rsidP="00476715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707095">
              <w:rPr>
                <w:rFonts w:ascii="Calibri" w:hAnsi="Calibri" w:cs="Calibri"/>
                <w:b/>
                <w:sz w:val="18"/>
                <w:szCs w:val="20"/>
              </w:rPr>
              <w:t>Koszty realizacji działań</w:t>
            </w:r>
          </w:p>
        </w:tc>
      </w:tr>
      <w:tr w:rsidR="003A2508" w:rsidRPr="003A2508" w14:paraId="3BB95A80" w14:textId="77777777" w:rsidTr="00707095">
        <w:tc>
          <w:tcPr>
            <w:tcW w:w="484" w:type="pct"/>
            <w:shd w:val="clear" w:color="auto" w:fill="auto"/>
          </w:tcPr>
          <w:p w14:paraId="417FA06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I.1.</w:t>
            </w:r>
          </w:p>
        </w:tc>
        <w:tc>
          <w:tcPr>
            <w:tcW w:w="630" w:type="pct"/>
            <w:shd w:val="clear" w:color="auto" w:fill="auto"/>
          </w:tcPr>
          <w:p w14:paraId="58385C3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Działanie 1</w:t>
            </w:r>
          </w:p>
        </w:tc>
        <w:tc>
          <w:tcPr>
            <w:tcW w:w="593" w:type="pct"/>
            <w:shd w:val="clear" w:color="auto" w:fill="auto"/>
          </w:tcPr>
          <w:p w14:paraId="05358B1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72248E5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7F74D1C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3F9FBD98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6E393A05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2473CECC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09D1410E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311264BE" w14:textId="77777777" w:rsidTr="00707095">
        <w:tc>
          <w:tcPr>
            <w:tcW w:w="484" w:type="pct"/>
            <w:shd w:val="clear" w:color="auto" w:fill="auto"/>
          </w:tcPr>
          <w:p w14:paraId="50D1C4FA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I.1.1.</w:t>
            </w:r>
          </w:p>
        </w:tc>
        <w:tc>
          <w:tcPr>
            <w:tcW w:w="630" w:type="pct"/>
            <w:shd w:val="clear" w:color="auto" w:fill="auto"/>
          </w:tcPr>
          <w:p w14:paraId="1A7E9AEA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Koszt 1</w:t>
            </w:r>
          </w:p>
        </w:tc>
        <w:tc>
          <w:tcPr>
            <w:tcW w:w="593" w:type="pct"/>
            <w:shd w:val="clear" w:color="auto" w:fill="auto"/>
          </w:tcPr>
          <w:p w14:paraId="0609D2A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41E35418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491DE71F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1B387844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606A80AC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70D73A9F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0BF0D46F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206879D1" w14:textId="77777777" w:rsidTr="00707095">
        <w:tc>
          <w:tcPr>
            <w:tcW w:w="484" w:type="pct"/>
            <w:shd w:val="clear" w:color="auto" w:fill="auto"/>
          </w:tcPr>
          <w:p w14:paraId="29AF8C44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I.1.2.</w:t>
            </w:r>
          </w:p>
        </w:tc>
        <w:tc>
          <w:tcPr>
            <w:tcW w:w="630" w:type="pct"/>
            <w:shd w:val="clear" w:color="auto" w:fill="auto"/>
          </w:tcPr>
          <w:p w14:paraId="4EA4CBDE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Koszt 2</w:t>
            </w:r>
          </w:p>
        </w:tc>
        <w:tc>
          <w:tcPr>
            <w:tcW w:w="593" w:type="pct"/>
            <w:shd w:val="clear" w:color="auto" w:fill="auto"/>
          </w:tcPr>
          <w:p w14:paraId="232DE236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324BEDF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25F3CC2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14EAF3D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14986D0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369A44D5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574F832F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64725F83" w14:textId="77777777" w:rsidTr="00707095">
        <w:tc>
          <w:tcPr>
            <w:tcW w:w="484" w:type="pct"/>
            <w:shd w:val="clear" w:color="auto" w:fill="auto"/>
          </w:tcPr>
          <w:p w14:paraId="6316154D" w14:textId="77777777" w:rsidR="006160C1" w:rsidRPr="00707095" w:rsidRDefault="005C3B47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630" w:type="pct"/>
            <w:shd w:val="clear" w:color="auto" w:fill="auto"/>
          </w:tcPr>
          <w:p w14:paraId="613C04A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593" w:type="pct"/>
            <w:shd w:val="clear" w:color="auto" w:fill="auto"/>
          </w:tcPr>
          <w:p w14:paraId="568BB17E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48251068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50F3334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1D023DC6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7A08A3C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387F004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7B3968B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68F6363E" w14:textId="77777777" w:rsidTr="00707095">
        <w:tc>
          <w:tcPr>
            <w:tcW w:w="484" w:type="pct"/>
            <w:shd w:val="clear" w:color="auto" w:fill="auto"/>
          </w:tcPr>
          <w:p w14:paraId="12C6FF55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I.2.</w:t>
            </w:r>
          </w:p>
        </w:tc>
        <w:tc>
          <w:tcPr>
            <w:tcW w:w="630" w:type="pct"/>
            <w:shd w:val="clear" w:color="auto" w:fill="auto"/>
          </w:tcPr>
          <w:p w14:paraId="773E1214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Działanie 2</w:t>
            </w:r>
          </w:p>
        </w:tc>
        <w:tc>
          <w:tcPr>
            <w:tcW w:w="593" w:type="pct"/>
            <w:shd w:val="clear" w:color="auto" w:fill="auto"/>
          </w:tcPr>
          <w:p w14:paraId="23487DEE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2F13E64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297540CE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1243D59D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4F66930B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2D23F0E1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56DCA015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0DAED86D" w14:textId="77777777" w:rsidTr="00707095">
        <w:tc>
          <w:tcPr>
            <w:tcW w:w="484" w:type="pct"/>
            <w:shd w:val="clear" w:color="auto" w:fill="auto"/>
          </w:tcPr>
          <w:p w14:paraId="488BE8F3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I.2.1.</w:t>
            </w:r>
          </w:p>
        </w:tc>
        <w:tc>
          <w:tcPr>
            <w:tcW w:w="630" w:type="pct"/>
            <w:shd w:val="clear" w:color="auto" w:fill="auto"/>
          </w:tcPr>
          <w:p w14:paraId="3A7498DB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Koszt 1</w:t>
            </w:r>
          </w:p>
        </w:tc>
        <w:tc>
          <w:tcPr>
            <w:tcW w:w="593" w:type="pct"/>
            <w:shd w:val="clear" w:color="auto" w:fill="auto"/>
          </w:tcPr>
          <w:p w14:paraId="2618D696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21ED07D8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1D52AAA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0769C9EC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007422E1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026AB17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5225C2CB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6890B32E" w14:textId="77777777" w:rsidTr="00707095">
        <w:tc>
          <w:tcPr>
            <w:tcW w:w="484" w:type="pct"/>
            <w:shd w:val="clear" w:color="auto" w:fill="auto"/>
          </w:tcPr>
          <w:p w14:paraId="07B17D55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I.2.2.</w:t>
            </w:r>
          </w:p>
        </w:tc>
        <w:tc>
          <w:tcPr>
            <w:tcW w:w="630" w:type="pct"/>
            <w:shd w:val="clear" w:color="auto" w:fill="auto"/>
          </w:tcPr>
          <w:p w14:paraId="3F21CE0A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Koszt 2</w:t>
            </w:r>
          </w:p>
        </w:tc>
        <w:tc>
          <w:tcPr>
            <w:tcW w:w="593" w:type="pct"/>
            <w:shd w:val="clear" w:color="auto" w:fill="auto"/>
          </w:tcPr>
          <w:p w14:paraId="0EEA3D43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4B3CEED5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7BA343C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416B5646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4DD98B61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2DC4DAD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740B177B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6DAA3914" w14:textId="77777777" w:rsidTr="00707095">
        <w:tc>
          <w:tcPr>
            <w:tcW w:w="484" w:type="pct"/>
            <w:shd w:val="clear" w:color="auto" w:fill="auto"/>
          </w:tcPr>
          <w:p w14:paraId="1236E253" w14:textId="77777777" w:rsidR="006160C1" w:rsidRPr="00707095" w:rsidRDefault="00C558C9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630" w:type="pct"/>
            <w:shd w:val="clear" w:color="auto" w:fill="auto"/>
          </w:tcPr>
          <w:p w14:paraId="5E95523B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593" w:type="pct"/>
            <w:shd w:val="clear" w:color="auto" w:fill="auto"/>
          </w:tcPr>
          <w:p w14:paraId="2180979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5D448D37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29EA5F8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1F5EC09E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11101E54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3268477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6589AC77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0CFED759" w14:textId="77777777" w:rsidTr="00707095">
        <w:tc>
          <w:tcPr>
            <w:tcW w:w="484" w:type="pct"/>
            <w:shd w:val="clear" w:color="auto" w:fill="auto"/>
          </w:tcPr>
          <w:p w14:paraId="365CAB07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I.3.</w:t>
            </w:r>
          </w:p>
        </w:tc>
        <w:tc>
          <w:tcPr>
            <w:tcW w:w="630" w:type="pct"/>
            <w:shd w:val="clear" w:color="auto" w:fill="auto"/>
          </w:tcPr>
          <w:p w14:paraId="1C1A01A3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Działanie 3</w:t>
            </w:r>
          </w:p>
        </w:tc>
        <w:tc>
          <w:tcPr>
            <w:tcW w:w="593" w:type="pct"/>
            <w:shd w:val="clear" w:color="auto" w:fill="auto"/>
          </w:tcPr>
          <w:p w14:paraId="2CBD98BE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0099724A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19C23C61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4B93114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6409E2E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6A52E334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08E32493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09C801D2" w14:textId="77777777" w:rsidTr="00707095">
        <w:tc>
          <w:tcPr>
            <w:tcW w:w="484" w:type="pct"/>
            <w:shd w:val="clear" w:color="auto" w:fill="auto"/>
          </w:tcPr>
          <w:p w14:paraId="279830CC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I.3.1.</w:t>
            </w:r>
          </w:p>
        </w:tc>
        <w:tc>
          <w:tcPr>
            <w:tcW w:w="630" w:type="pct"/>
            <w:shd w:val="clear" w:color="auto" w:fill="auto"/>
          </w:tcPr>
          <w:p w14:paraId="1494D62F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Koszt 1</w:t>
            </w:r>
          </w:p>
        </w:tc>
        <w:tc>
          <w:tcPr>
            <w:tcW w:w="593" w:type="pct"/>
            <w:shd w:val="clear" w:color="auto" w:fill="auto"/>
          </w:tcPr>
          <w:p w14:paraId="2CE974E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1336CC17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38403FBC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13D9DDAD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2819E92D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05132716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4ACF3243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4A46A6EB" w14:textId="77777777" w:rsidTr="00707095">
        <w:tc>
          <w:tcPr>
            <w:tcW w:w="484" w:type="pct"/>
            <w:shd w:val="clear" w:color="auto" w:fill="auto"/>
          </w:tcPr>
          <w:p w14:paraId="58FA81B8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I.3.2.</w:t>
            </w:r>
          </w:p>
        </w:tc>
        <w:tc>
          <w:tcPr>
            <w:tcW w:w="630" w:type="pct"/>
            <w:shd w:val="clear" w:color="auto" w:fill="auto"/>
          </w:tcPr>
          <w:p w14:paraId="1D4F650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Koszt 2</w:t>
            </w:r>
          </w:p>
        </w:tc>
        <w:tc>
          <w:tcPr>
            <w:tcW w:w="593" w:type="pct"/>
            <w:shd w:val="clear" w:color="auto" w:fill="auto"/>
          </w:tcPr>
          <w:p w14:paraId="09E3C10C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0171945F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7D55BE06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5D67F141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779F2067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2EAB0ECC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736379DA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6211C237" w14:textId="77777777" w:rsidTr="00707095">
        <w:tc>
          <w:tcPr>
            <w:tcW w:w="484" w:type="pct"/>
            <w:shd w:val="clear" w:color="auto" w:fill="auto"/>
          </w:tcPr>
          <w:p w14:paraId="137E4FA1" w14:textId="77777777" w:rsidR="006160C1" w:rsidRPr="00707095" w:rsidRDefault="005C3B47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630" w:type="pct"/>
            <w:shd w:val="clear" w:color="auto" w:fill="auto"/>
          </w:tcPr>
          <w:p w14:paraId="6FC1873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593" w:type="pct"/>
            <w:shd w:val="clear" w:color="auto" w:fill="auto"/>
          </w:tcPr>
          <w:p w14:paraId="6E6C2303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45881D8E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11E2A6FB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3F2CAF38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304ACE7D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40E04E67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782C99B6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697FE958" w14:textId="77777777" w:rsidTr="00707095">
        <w:tc>
          <w:tcPr>
            <w:tcW w:w="2867" w:type="pct"/>
            <w:gridSpan w:val="5"/>
            <w:shd w:val="clear" w:color="auto" w:fill="DDD9C3"/>
          </w:tcPr>
          <w:p w14:paraId="5E54B5C9" w14:textId="77777777" w:rsidR="006160C1" w:rsidRPr="00707095" w:rsidRDefault="006160C1" w:rsidP="00476715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707095">
              <w:rPr>
                <w:rFonts w:ascii="Calibri" w:hAnsi="Calibri" w:cs="Calibr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66" w:type="pct"/>
            <w:shd w:val="clear" w:color="auto" w:fill="auto"/>
          </w:tcPr>
          <w:p w14:paraId="72CEB8E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7F97A045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76EC861A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6AE18A34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617D8" w:rsidRPr="003A2508" w14:paraId="2B0E5CD3" w14:textId="77777777" w:rsidTr="00707095">
        <w:tc>
          <w:tcPr>
            <w:tcW w:w="484" w:type="pct"/>
            <w:shd w:val="clear" w:color="auto" w:fill="DDD9C3"/>
          </w:tcPr>
          <w:p w14:paraId="6B27C9EE" w14:textId="77777777" w:rsidR="00E617D8" w:rsidRPr="00707095" w:rsidRDefault="00E617D8" w:rsidP="00476715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707095">
              <w:rPr>
                <w:rFonts w:ascii="Calibri" w:hAnsi="Calibri" w:cs="Calibri"/>
                <w:b/>
                <w:sz w:val="18"/>
                <w:szCs w:val="20"/>
              </w:rPr>
              <w:t>II.</w:t>
            </w:r>
          </w:p>
        </w:tc>
        <w:tc>
          <w:tcPr>
            <w:tcW w:w="4516" w:type="pct"/>
            <w:gridSpan w:val="8"/>
            <w:shd w:val="clear" w:color="auto" w:fill="DDD9C3"/>
          </w:tcPr>
          <w:p w14:paraId="707A9E0D" w14:textId="77777777" w:rsidR="00E617D8" w:rsidRPr="00707095" w:rsidRDefault="00E617D8" w:rsidP="00476715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707095">
              <w:rPr>
                <w:rFonts w:ascii="Calibri" w:hAnsi="Calibri" w:cs="Calibri"/>
                <w:b/>
                <w:sz w:val="18"/>
                <w:szCs w:val="20"/>
              </w:rPr>
              <w:t>Koszty administracyjne</w:t>
            </w:r>
          </w:p>
        </w:tc>
      </w:tr>
      <w:tr w:rsidR="003A2508" w:rsidRPr="003A2508" w14:paraId="75F09BE9" w14:textId="77777777" w:rsidTr="00707095">
        <w:tc>
          <w:tcPr>
            <w:tcW w:w="484" w:type="pct"/>
            <w:shd w:val="clear" w:color="auto" w:fill="auto"/>
          </w:tcPr>
          <w:p w14:paraId="610BC71E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II.1.</w:t>
            </w:r>
          </w:p>
        </w:tc>
        <w:tc>
          <w:tcPr>
            <w:tcW w:w="630" w:type="pct"/>
            <w:shd w:val="clear" w:color="auto" w:fill="auto"/>
          </w:tcPr>
          <w:p w14:paraId="1BE2BA25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Koszt 1</w:t>
            </w:r>
          </w:p>
        </w:tc>
        <w:tc>
          <w:tcPr>
            <w:tcW w:w="593" w:type="pct"/>
            <w:shd w:val="clear" w:color="auto" w:fill="auto"/>
          </w:tcPr>
          <w:p w14:paraId="640BD4A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34EA5294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1C6EC2EC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60389254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75527C0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786C03E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62DDE6EA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2F94D99F" w14:textId="77777777" w:rsidTr="00707095">
        <w:tc>
          <w:tcPr>
            <w:tcW w:w="484" w:type="pct"/>
            <w:shd w:val="clear" w:color="auto" w:fill="auto"/>
          </w:tcPr>
          <w:p w14:paraId="2A9A31FB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II.2.</w:t>
            </w:r>
          </w:p>
        </w:tc>
        <w:tc>
          <w:tcPr>
            <w:tcW w:w="630" w:type="pct"/>
            <w:shd w:val="clear" w:color="auto" w:fill="auto"/>
          </w:tcPr>
          <w:p w14:paraId="787C393B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Koszt 2</w:t>
            </w:r>
          </w:p>
        </w:tc>
        <w:tc>
          <w:tcPr>
            <w:tcW w:w="593" w:type="pct"/>
            <w:shd w:val="clear" w:color="auto" w:fill="auto"/>
          </w:tcPr>
          <w:p w14:paraId="50AC7E7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047CD37C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43C9E243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32F9F03E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3982547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57EE2554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661ADCC8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2F8B8313" w14:textId="77777777" w:rsidTr="00707095">
        <w:tc>
          <w:tcPr>
            <w:tcW w:w="484" w:type="pct"/>
            <w:shd w:val="clear" w:color="auto" w:fill="auto"/>
          </w:tcPr>
          <w:p w14:paraId="7C6D70FD" w14:textId="77777777" w:rsidR="006160C1" w:rsidRPr="00707095" w:rsidRDefault="005C3B47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630" w:type="pct"/>
            <w:shd w:val="clear" w:color="auto" w:fill="auto"/>
          </w:tcPr>
          <w:p w14:paraId="0D949E03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593" w:type="pct"/>
            <w:shd w:val="clear" w:color="auto" w:fill="auto"/>
          </w:tcPr>
          <w:p w14:paraId="197E958F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283C58D5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2E289A9A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66BFDAC3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69385C5B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323BF004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4073A4F1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6EA993DD" w14:textId="77777777" w:rsidTr="00707095">
        <w:tc>
          <w:tcPr>
            <w:tcW w:w="2867" w:type="pct"/>
            <w:gridSpan w:val="5"/>
            <w:shd w:val="clear" w:color="auto" w:fill="DDD9C3"/>
          </w:tcPr>
          <w:p w14:paraId="16303B5C" w14:textId="77777777" w:rsidR="006160C1" w:rsidRPr="00707095" w:rsidRDefault="006160C1" w:rsidP="00476715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707095">
              <w:rPr>
                <w:rFonts w:ascii="Calibri" w:hAnsi="Calibri" w:cs="Calibr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66" w:type="pct"/>
            <w:shd w:val="clear" w:color="auto" w:fill="auto"/>
          </w:tcPr>
          <w:p w14:paraId="5361E886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6E224E0B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3518F56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198A6DF8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232EEE20" w14:textId="77777777" w:rsidTr="00707095">
        <w:tc>
          <w:tcPr>
            <w:tcW w:w="2867" w:type="pct"/>
            <w:gridSpan w:val="5"/>
            <w:shd w:val="clear" w:color="auto" w:fill="DDD9C3"/>
          </w:tcPr>
          <w:p w14:paraId="7A9A7E24" w14:textId="77777777" w:rsidR="006160C1" w:rsidRPr="00707095" w:rsidRDefault="006160C1" w:rsidP="00476715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707095">
              <w:rPr>
                <w:rFonts w:ascii="Calibri" w:hAnsi="Calibri" w:cs="Calibr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66" w:type="pct"/>
            <w:shd w:val="clear" w:color="auto" w:fill="auto"/>
          </w:tcPr>
          <w:p w14:paraId="13E62AD5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0005FBAF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009514F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7250DCAE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</w:tbl>
    <w:p w14:paraId="5A720762" w14:textId="77777777" w:rsidR="00E617D8" w:rsidRPr="00707095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816"/>
        <w:gridCol w:w="2123"/>
        <w:gridCol w:w="2126"/>
      </w:tblGrid>
      <w:tr w:rsidR="005C3B47" w:rsidRPr="00E617D8" w14:paraId="76C51D9B" w14:textId="77777777" w:rsidTr="00707095">
        <w:tc>
          <w:tcPr>
            <w:tcW w:w="10632" w:type="dxa"/>
            <w:gridSpan w:val="4"/>
            <w:shd w:val="clear" w:color="auto" w:fill="DDD9C3"/>
          </w:tcPr>
          <w:p w14:paraId="6392188F" w14:textId="77777777" w:rsidR="005C3B47" w:rsidRPr="00707095" w:rsidRDefault="005C3B47" w:rsidP="00707095">
            <w:pPr>
              <w:jc w:val="both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V.B Źródła finansowania kosztów realizacji zadania</w:t>
            </w:r>
          </w:p>
        </w:tc>
      </w:tr>
      <w:tr w:rsidR="00E617D8" w:rsidRPr="00E617D8" w14:paraId="354F9813" w14:textId="77777777" w:rsidTr="00707095">
        <w:tc>
          <w:tcPr>
            <w:tcW w:w="567" w:type="dxa"/>
            <w:shd w:val="clear" w:color="auto" w:fill="DDD9C3"/>
          </w:tcPr>
          <w:p w14:paraId="030DC696" w14:textId="77777777" w:rsidR="00E617D8" w:rsidRPr="00707095" w:rsidRDefault="00E617D8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Lp.</w:t>
            </w:r>
          </w:p>
        </w:tc>
        <w:tc>
          <w:tcPr>
            <w:tcW w:w="5816" w:type="dxa"/>
            <w:shd w:val="clear" w:color="auto" w:fill="DDD9C3"/>
          </w:tcPr>
          <w:p w14:paraId="428824F6" w14:textId="77777777" w:rsidR="00E617D8" w:rsidRPr="00707095" w:rsidRDefault="00E617D8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DDD9C3"/>
          </w:tcPr>
          <w:p w14:paraId="7BFEBB3F" w14:textId="77777777" w:rsidR="00E617D8" w:rsidRPr="00707095" w:rsidRDefault="00E617D8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 xml:space="preserve">Wartość </w:t>
            </w:r>
            <w:r w:rsidR="00051ED5" w:rsidRPr="00707095">
              <w:rPr>
                <w:rFonts w:ascii="Calibri" w:hAnsi="Calibri"/>
                <w:b/>
                <w:sz w:val="20"/>
              </w:rPr>
              <w:t>[</w:t>
            </w:r>
            <w:r w:rsidRPr="00707095">
              <w:rPr>
                <w:rFonts w:ascii="Calibri" w:hAnsi="Calibri"/>
                <w:b/>
                <w:sz w:val="20"/>
              </w:rPr>
              <w:t>PLN</w:t>
            </w:r>
            <w:r w:rsidR="00051ED5" w:rsidRPr="00707095">
              <w:rPr>
                <w:rFonts w:ascii="Calibri" w:hAnsi="Calibri"/>
                <w:b/>
                <w:sz w:val="20"/>
              </w:rPr>
              <w:t>]</w:t>
            </w:r>
          </w:p>
        </w:tc>
        <w:tc>
          <w:tcPr>
            <w:tcW w:w="2126" w:type="dxa"/>
            <w:shd w:val="clear" w:color="auto" w:fill="DDD9C3"/>
          </w:tcPr>
          <w:p w14:paraId="76625479" w14:textId="77777777" w:rsidR="00E617D8" w:rsidRPr="00707095" w:rsidRDefault="00E617D8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 xml:space="preserve">Udział </w:t>
            </w:r>
            <w:r w:rsidR="00A115CD" w:rsidRPr="00707095">
              <w:rPr>
                <w:rFonts w:ascii="Calibri" w:hAnsi="Calibri"/>
                <w:b/>
                <w:sz w:val="20"/>
              </w:rPr>
              <w:t>[</w:t>
            </w:r>
            <w:r w:rsidRPr="00707095">
              <w:rPr>
                <w:rFonts w:ascii="Calibri" w:hAnsi="Calibri"/>
                <w:b/>
                <w:sz w:val="20"/>
              </w:rPr>
              <w:t>%</w:t>
            </w:r>
            <w:r w:rsidR="00A115CD" w:rsidRPr="00707095">
              <w:rPr>
                <w:rFonts w:ascii="Calibri" w:hAnsi="Calibri"/>
                <w:b/>
                <w:sz w:val="20"/>
              </w:rPr>
              <w:t>]</w:t>
            </w:r>
          </w:p>
        </w:tc>
      </w:tr>
      <w:tr w:rsidR="00E617D8" w:rsidRPr="00E617D8" w14:paraId="6A8499EB" w14:textId="77777777" w:rsidTr="00707095">
        <w:tc>
          <w:tcPr>
            <w:tcW w:w="567" w:type="dxa"/>
            <w:shd w:val="clear" w:color="auto" w:fill="DDD9C3"/>
          </w:tcPr>
          <w:p w14:paraId="4989DCF4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1.</w:t>
            </w:r>
          </w:p>
        </w:tc>
        <w:tc>
          <w:tcPr>
            <w:tcW w:w="5816" w:type="dxa"/>
            <w:shd w:val="clear" w:color="auto" w:fill="DDD9C3"/>
          </w:tcPr>
          <w:p w14:paraId="48EE647E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Suma wszystkich kosztów realizacji zadania</w:t>
            </w:r>
          </w:p>
        </w:tc>
        <w:tc>
          <w:tcPr>
            <w:tcW w:w="2123" w:type="dxa"/>
            <w:shd w:val="clear" w:color="auto" w:fill="auto"/>
          </w:tcPr>
          <w:p w14:paraId="7C92062B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09039C01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100</w:t>
            </w:r>
          </w:p>
        </w:tc>
      </w:tr>
      <w:tr w:rsidR="00E617D8" w:rsidRPr="00E617D8" w14:paraId="14CC35DE" w14:textId="77777777" w:rsidTr="00707095">
        <w:tc>
          <w:tcPr>
            <w:tcW w:w="567" w:type="dxa"/>
            <w:shd w:val="clear" w:color="auto" w:fill="DDD9C3"/>
          </w:tcPr>
          <w:p w14:paraId="7C11B81D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2.</w:t>
            </w:r>
          </w:p>
        </w:tc>
        <w:tc>
          <w:tcPr>
            <w:tcW w:w="5816" w:type="dxa"/>
            <w:shd w:val="clear" w:color="auto" w:fill="DDD9C3"/>
          </w:tcPr>
          <w:p w14:paraId="4ED13861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Planowana dotacja w ramach niniejszej oferty</w:t>
            </w:r>
          </w:p>
        </w:tc>
        <w:tc>
          <w:tcPr>
            <w:tcW w:w="2123" w:type="dxa"/>
            <w:shd w:val="clear" w:color="auto" w:fill="auto"/>
          </w:tcPr>
          <w:p w14:paraId="4B6CC737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27236AFD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</w:tr>
      <w:tr w:rsidR="00E617D8" w:rsidRPr="00E617D8" w14:paraId="43CB695A" w14:textId="77777777" w:rsidTr="00707095">
        <w:tc>
          <w:tcPr>
            <w:tcW w:w="567" w:type="dxa"/>
            <w:shd w:val="clear" w:color="auto" w:fill="DDD9C3"/>
          </w:tcPr>
          <w:p w14:paraId="793B43D6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3.</w:t>
            </w:r>
          </w:p>
        </w:tc>
        <w:tc>
          <w:tcPr>
            <w:tcW w:w="5816" w:type="dxa"/>
            <w:shd w:val="clear" w:color="auto" w:fill="DDD9C3"/>
          </w:tcPr>
          <w:p w14:paraId="71A65FCD" w14:textId="77777777" w:rsidR="00E617D8" w:rsidRPr="00707095" w:rsidRDefault="00E617D8" w:rsidP="00476715">
            <w:pPr>
              <w:rPr>
                <w:rFonts w:ascii="Calibri" w:hAnsi="Calibri"/>
                <w:sz w:val="20"/>
                <w:vertAlign w:val="superscript"/>
              </w:rPr>
            </w:pPr>
            <w:r w:rsidRPr="00707095">
              <w:rPr>
                <w:rFonts w:ascii="Calibri" w:hAnsi="Calibri"/>
                <w:sz w:val="20"/>
              </w:rPr>
              <w:t>Wkład własny</w:t>
            </w:r>
            <w:r w:rsidR="00DC6B51" w:rsidRPr="00707095">
              <w:rPr>
                <w:rStyle w:val="Odwoanieprzypisudolnego"/>
                <w:rFonts w:ascii="Calibri" w:hAnsi="Calibri"/>
                <w:sz w:val="20"/>
              </w:rPr>
              <w:footnoteReference w:id="5"/>
            </w:r>
            <w:r w:rsidR="00F60A53" w:rsidRPr="00707095">
              <w:rPr>
                <w:rFonts w:ascii="Calibri" w:hAnsi="Calibri"/>
                <w:sz w:val="20"/>
                <w:vertAlign w:val="superscript"/>
              </w:rPr>
              <w:t>)</w:t>
            </w:r>
          </w:p>
        </w:tc>
        <w:tc>
          <w:tcPr>
            <w:tcW w:w="2123" w:type="dxa"/>
            <w:shd w:val="clear" w:color="auto" w:fill="auto"/>
          </w:tcPr>
          <w:p w14:paraId="16B62D71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65FA062A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</w:tr>
      <w:tr w:rsidR="00E617D8" w:rsidRPr="00E617D8" w14:paraId="20CCB24C" w14:textId="77777777" w:rsidTr="00707095">
        <w:tc>
          <w:tcPr>
            <w:tcW w:w="567" w:type="dxa"/>
            <w:shd w:val="clear" w:color="auto" w:fill="DDD9C3"/>
          </w:tcPr>
          <w:p w14:paraId="6D957157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3.1.</w:t>
            </w:r>
          </w:p>
        </w:tc>
        <w:tc>
          <w:tcPr>
            <w:tcW w:w="5816" w:type="dxa"/>
            <w:shd w:val="clear" w:color="auto" w:fill="DDD9C3"/>
          </w:tcPr>
          <w:p w14:paraId="192A1A08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Wkład własny finansowy</w:t>
            </w:r>
          </w:p>
        </w:tc>
        <w:tc>
          <w:tcPr>
            <w:tcW w:w="2123" w:type="dxa"/>
            <w:shd w:val="clear" w:color="auto" w:fill="auto"/>
          </w:tcPr>
          <w:p w14:paraId="7F356F75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4001D171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</w:tr>
      <w:tr w:rsidR="00E617D8" w:rsidRPr="00E617D8" w14:paraId="023F3D94" w14:textId="77777777" w:rsidTr="00707095">
        <w:tc>
          <w:tcPr>
            <w:tcW w:w="567" w:type="dxa"/>
            <w:shd w:val="clear" w:color="auto" w:fill="DDD9C3"/>
          </w:tcPr>
          <w:p w14:paraId="67E0C3B5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3.2.</w:t>
            </w:r>
          </w:p>
        </w:tc>
        <w:tc>
          <w:tcPr>
            <w:tcW w:w="5816" w:type="dxa"/>
            <w:shd w:val="clear" w:color="auto" w:fill="DDD9C3"/>
          </w:tcPr>
          <w:p w14:paraId="34C0D623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 xml:space="preserve">Wkład własny </w:t>
            </w:r>
            <w:r w:rsidR="0074058F" w:rsidRPr="00707095">
              <w:rPr>
                <w:rFonts w:ascii="Calibri" w:hAnsi="Calibri"/>
                <w:sz w:val="20"/>
              </w:rPr>
              <w:t xml:space="preserve">niefinansowy (osobowy i </w:t>
            </w:r>
            <w:r w:rsidRPr="00707095">
              <w:rPr>
                <w:rFonts w:ascii="Calibri" w:hAnsi="Calibri"/>
                <w:sz w:val="20"/>
              </w:rPr>
              <w:t>rzeczowy</w:t>
            </w:r>
            <w:r w:rsidR="0074058F" w:rsidRPr="00707095">
              <w:rPr>
                <w:rFonts w:ascii="Calibri" w:hAnsi="Calibri"/>
                <w:sz w:val="20"/>
              </w:rPr>
              <w:t>)</w:t>
            </w:r>
          </w:p>
        </w:tc>
        <w:tc>
          <w:tcPr>
            <w:tcW w:w="2123" w:type="dxa"/>
            <w:shd w:val="clear" w:color="auto" w:fill="auto"/>
          </w:tcPr>
          <w:p w14:paraId="64E3DF52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14FB2821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</w:tr>
      <w:tr w:rsidR="00E617D8" w:rsidRPr="00E617D8" w14:paraId="01719D7F" w14:textId="77777777" w:rsidTr="00707095">
        <w:tc>
          <w:tcPr>
            <w:tcW w:w="567" w:type="dxa"/>
            <w:shd w:val="clear" w:color="auto" w:fill="DDD9C3"/>
          </w:tcPr>
          <w:p w14:paraId="4F2A0419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4.</w:t>
            </w:r>
          </w:p>
        </w:tc>
        <w:tc>
          <w:tcPr>
            <w:tcW w:w="5816" w:type="dxa"/>
            <w:shd w:val="clear" w:color="auto" w:fill="DDD9C3"/>
          </w:tcPr>
          <w:p w14:paraId="19EC08CE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Świadczenia pieniężne od odbiorców zadania</w:t>
            </w:r>
          </w:p>
        </w:tc>
        <w:tc>
          <w:tcPr>
            <w:tcW w:w="2123" w:type="dxa"/>
            <w:shd w:val="clear" w:color="auto" w:fill="auto"/>
          </w:tcPr>
          <w:p w14:paraId="0F1A8987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081AA67C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</w:tr>
    </w:tbl>
    <w:p w14:paraId="7EB3B852" w14:textId="77777777" w:rsidR="00E617D8" w:rsidRPr="00707095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399"/>
        <w:gridCol w:w="1413"/>
        <w:gridCol w:w="1418"/>
        <w:gridCol w:w="1417"/>
        <w:gridCol w:w="1418"/>
      </w:tblGrid>
      <w:tr w:rsidR="005C3B47" w:rsidRPr="00E617D8" w14:paraId="26290A9E" w14:textId="77777777" w:rsidTr="00707095">
        <w:tc>
          <w:tcPr>
            <w:tcW w:w="10632" w:type="dxa"/>
            <w:gridSpan w:val="6"/>
            <w:shd w:val="clear" w:color="auto" w:fill="DDD9C3"/>
          </w:tcPr>
          <w:p w14:paraId="4FB321EB" w14:textId="77777777" w:rsidR="005C3B47" w:rsidRPr="00707095" w:rsidRDefault="005C3B47" w:rsidP="00707095">
            <w:pPr>
              <w:jc w:val="both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V.C Podział kosztów realizacji zadania pomiędzy oferentów</w:t>
            </w:r>
            <w:r w:rsidRPr="00707095">
              <w:rPr>
                <w:rStyle w:val="Odwoanieprzypisudolnego"/>
                <w:rFonts w:ascii="Calibri" w:hAnsi="Calibri" w:cs="Calibri"/>
                <w:b/>
                <w:color w:val="auto"/>
                <w:sz w:val="20"/>
                <w:szCs w:val="20"/>
              </w:rPr>
              <w:footnoteReference w:id="6"/>
            </w:r>
            <w:r w:rsidRPr="00707095"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E617D8" w:rsidRPr="00E617D8" w14:paraId="00284114" w14:textId="77777777" w:rsidTr="00707095">
        <w:tc>
          <w:tcPr>
            <w:tcW w:w="567" w:type="dxa"/>
            <w:shd w:val="clear" w:color="auto" w:fill="DDD9C3"/>
            <w:vAlign w:val="center"/>
          </w:tcPr>
          <w:p w14:paraId="0F890580" w14:textId="77777777" w:rsidR="00E617D8" w:rsidRPr="00707095" w:rsidRDefault="00E617D8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Lp.</w:t>
            </w:r>
          </w:p>
        </w:tc>
        <w:tc>
          <w:tcPr>
            <w:tcW w:w="4399" w:type="dxa"/>
            <w:shd w:val="clear" w:color="auto" w:fill="DDD9C3"/>
          </w:tcPr>
          <w:p w14:paraId="16A4B886" w14:textId="77777777" w:rsidR="00E617D8" w:rsidRPr="00707095" w:rsidRDefault="00E617D8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DDD9C3"/>
            <w:vAlign w:val="center"/>
          </w:tcPr>
          <w:p w14:paraId="4847A8EC" w14:textId="77777777" w:rsidR="00E617D8" w:rsidRPr="00707095" w:rsidRDefault="00E617D8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 xml:space="preserve">Wartość </w:t>
            </w:r>
            <w:r w:rsidR="005C3B47" w:rsidRPr="00707095">
              <w:rPr>
                <w:rFonts w:ascii="Calibri" w:hAnsi="Calibri"/>
                <w:b/>
                <w:sz w:val="20"/>
              </w:rPr>
              <w:t>[</w:t>
            </w:r>
            <w:r w:rsidRPr="00707095">
              <w:rPr>
                <w:rFonts w:ascii="Calibri" w:hAnsi="Calibri"/>
                <w:b/>
                <w:sz w:val="20"/>
              </w:rPr>
              <w:t>PLN</w:t>
            </w:r>
            <w:r w:rsidR="005C3B47" w:rsidRPr="00707095">
              <w:rPr>
                <w:rFonts w:ascii="Calibri" w:hAnsi="Calibri"/>
                <w:b/>
                <w:sz w:val="20"/>
              </w:rPr>
              <w:t>]</w:t>
            </w:r>
          </w:p>
        </w:tc>
      </w:tr>
      <w:tr w:rsidR="00E617D8" w:rsidRPr="00E617D8" w14:paraId="25A2D7C6" w14:textId="77777777" w:rsidTr="00707095">
        <w:tc>
          <w:tcPr>
            <w:tcW w:w="4966" w:type="dxa"/>
            <w:gridSpan w:val="2"/>
            <w:shd w:val="clear" w:color="auto" w:fill="auto"/>
          </w:tcPr>
          <w:p w14:paraId="2355397D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3" w:type="dxa"/>
            <w:shd w:val="clear" w:color="auto" w:fill="DDD9C3"/>
          </w:tcPr>
          <w:p w14:paraId="178B441C" w14:textId="77777777" w:rsidR="00E617D8" w:rsidRPr="00707095" w:rsidRDefault="00E617D8" w:rsidP="00476715">
            <w:pPr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Razem</w:t>
            </w:r>
          </w:p>
        </w:tc>
        <w:tc>
          <w:tcPr>
            <w:tcW w:w="1418" w:type="dxa"/>
            <w:shd w:val="clear" w:color="auto" w:fill="DDD9C3"/>
          </w:tcPr>
          <w:p w14:paraId="54C0A3E9" w14:textId="77777777" w:rsidR="00E617D8" w:rsidRPr="00707095" w:rsidRDefault="00E617D8" w:rsidP="00476715">
            <w:pPr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/>
          </w:tcPr>
          <w:p w14:paraId="7D5D1541" w14:textId="77777777" w:rsidR="00E617D8" w:rsidRPr="00707095" w:rsidRDefault="00E617D8" w:rsidP="00476715">
            <w:pPr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/>
          </w:tcPr>
          <w:p w14:paraId="7705693A" w14:textId="77777777" w:rsidR="00E617D8" w:rsidRPr="00707095" w:rsidRDefault="00E617D8" w:rsidP="00476715">
            <w:pPr>
              <w:rPr>
                <w:rFonts w:ascii="Calibri" w:hAnsi="Calibri"/>
                <w:b/>
                <w:sz w:val="20"/>
                <w:vertAlign w:val="superscript"/>
              </w:rPr>
            </w:pPr>
            <w:r w:rsidRPr="00707095">
              <w:rPr>
                <w:rFonts w:ascii="Calibri" w:hAnsi="Calibri"/>
                <w:b/>
                <w:sz w:val="20"/>
              </w:rPr>
              <w:t>Rok 3</w:t>
            </w:r>
            <w:r w:rsidR="00DC6B51" w:rsidRPr="00707095">
              <w:rPr>
                <w:rStyle w:val="Odwoanieprzypisudolnego"/>
                <w:rFonts w:ascii="Calibri" w:hAnsi="Calibri"/>
                <w:b/>
                <w:sz w:val="20"/>
              </w:rPr>
              <w:footnoteReference w:id="7"/>
            </w:r>
            <w:r w:rsidR="00BF7CA7" w:rsidRPr="00707095">
              <w:rPr>
                <w:rFonts w:ascii="Calibri" w:hAnsi="Calibri"/>
                <w:b/>
                <w:sz w:val="20"/>
                <w:vertAlign w:val="superscript"/>
              </w:rPr>
              <w:t>)</w:t>
            </w:r>
          </w:p>
        </w:tc>
      </w:tr>
      <w:tr w:rsidR="00E617D8" w:rsidRPr="00E617D8" w14:paraId="72479CB4" w14:textId="77777777" w:rsidTr="00707095">
        <w:tc>
          <w:tcPr>
            <w:tcW w:w="567" w:type="dxa"/>
            <w:shd w:val="clear" w:color="auto" w:fill="DDD9C3"/>
          </w:tcPr>
          <w:p w14:paraId="733C8A96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1.</w:t>
            </w:r>
          </w:p>
        </w:tc>
        <w:tc>
          <w:tcPr>
            <w:tcW w:w="4399" w:type="dxa"/>
            <w:shd w:val="clear" w:color="auto" w:fill="DDD9C3"/>
          </w:tcPr>
          <w:p w14:paraId="749D9D84" w14:textId="77777777" w:rsidR="00E617D8" w:rsidRPr="00707095" w:rsidRDefault="0074058F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 xml:space="preserve">Oferent </w:t>
            </w:r>
            <w:r w:rsidR="00E617D8" w:rsidRPr="00707095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14:paraId="5DB0C910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21E4B3E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F3980F6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C152560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</w:tr>
      <w:tr w:rsidR="00E617D8" w:rsidRPr="00E617D8" w14:paraId="3C6CD3C8" w14:textId="77777777" w:rsidTr="00707095">
        <w:tc>
          <w:tcPr>
            <w:tcW w:w="567" w:type="dxa"/>
            <w:shd w:val="clear" w:color="auto" w:fill="DDD9C3"/>
          </w:tcPr>
          <w:p w14:paraId="40539482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2.</w:t>
            </w:r>
          </w:p>
        </w:tc>
        <w:tc>
          <w:tcPr>
            <w:tcW w:w="4399" w:type="dxa"/>
            <w:shd w:val="clear" w:color="auto" w:fill="DDD9C3"/>
          </w:tcPr>
          <w:p w14:paraId="61752773" w14:textId="77777777" w:rsidR="00E617D8" w:rsidRPr="00707095" w:rsidRDefault="0074058F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 xml:space="preserve">Oferent </w:t>
            </w:r>
            <w:r w:rsidR="00E617D8" w:rsidRPr="00707095"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1413" w:type="dxa"/>
            <w:shd w:val="clear" w:color="auto" w:fill="auto"/>
          </w:tcPr>
          <w:p w14:paraId="66775A04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BC5333B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74B27DD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945236D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</w:tr>
      <w:tr w:rsidR="00E617D8" w:rsidRPr="00E617D8" w14:paraId="0FBC72BE" w14:textId="77777777" w:rsidTr="00707095">
        <w:trPr>
          <w:trHeight w:val="199"/>
        </w:trPr>
        <w:tc>
          <w:tcPr>
            <w:tcW w:w="567" w:type="dxa"/>
            <w:shd w:val="clear" w:color="auto" w:fill="DDD9C3"/>
          </w:tcPr>
          <w:p w14:paraId="36056890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3.</w:t>
            </w:r>
          </w:p>
        </w:tc>
        <w:tc>
          <w:tcPr>
            <w:tcW w:w="4399" w:type="dxa"/>
            <w:shd w:val="clear" w:color="auto" w:fill="DDD9C3"/>
          </w:tcPr>
          <w:p w14:paraId="08892C0A" w14:textId="77777777" w:rsidR="00E617D8" w:rsidRPr="00707095" w:rsidRDefault="0074058F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 xml:space="preserve">Oferent </w:t>
            </w:r>
            <w:r w:rsidR="00E617D8" w:rsidRPr="00707095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1413" w:type="dxa"/>
            <w:shd w:val="clear" w:color="auto" w:fill="auto"/>
          </w:tcPr>
          <w:p w14:paraId="116B394D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9820541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C1076FC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EB1A2B9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</w:tr>
      <w:tr w:rsidR="00E617D8" w:rsidRPr="00E617D8" w14:paraId="04B329A0" w14:textId="77777777" w:rsidTr="00707095">
        <w:tc>
          <w:tcPr>
            <w:tcW w:w="567" w:type="dxa"/>
            <w:shd w:val="clear" w:color="auto" w:fill="auto"/>
          </w:tcPr>
          <w:p w14:paraId="4B8AAD34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399" w:type="dxa"/>
            <w:shd w:val="clear" w:color="auto" w:fill="auto"/>
          </w:tcPr>
          <w:p w14:paraId="222376FD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…</w:t>
            </w:r>
          </w:p>
        </w:tc>
        <w:tc>
          <w:tcPr>
            <w:tcW w:w="1413" w:type="dxa"/>
            <w:shd w:val="clear" w:color="auto" w:fill="auto"/>
          </w:tcPr>
          <w:p w14:paraId="45988C3F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849198B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7659600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F387A29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</w:tr>
      <w:tr w:rsidR="00E617D8" w:rsidRPr="00E617D8" w14:paraId="78D7ADC2" w14:textId="77777777" w:rsidTr="00707095">
        <w:tc>
          <w:tcPr>
            <w:tcW w:w="4966" w:type="dxa"/>
            <w:gridSpan w:val="2"/>
            <w:shd w:val="clear" w:color="auto" w:fill="DDD9C3"/>
          </w:tcPr>
          <w:p w14:paraId="6850917A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Suma wszystkich kosztów realizacji zadania</w:t>
            </w:r>
          </w:p>
        </w:tc>
        <w:tc>
          <w:tcPr>
            <w:tcW w:w="1413" w:type="dxa"/>
            <w:shd w:val="clear" w:color="auto" w:fill="auto"/>
          </w:tcPr>
          <w:p w14:paraId="75E9D18E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619256E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DBDB5B8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1F115A1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</w:tr>
    </w:tbl>
    <w:p w14:paraId="0531D761" w14:textId="77777777" w:rsidR="00E617D8" w:rsidRPr="00707095" w:rsidRDefault="00E617D8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color w:val="auto"/>
          <w:sz w:val="20"/>
          <w:szCs w:val="20"/>
        </w:rPr>
      </w:pPr>
    </w:p>
    <w:p w14:paraId="642046EE" w14:textId="77777777" w:rsidR="00E617D8" w:rsidRPr="00707095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>VI.</w:t>
      </w: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ab/>
        <w:t>Inne informacje</w:t>
      </w:r>
    </w:p>
    <w:p w14:paraId="454DF61F" w14:textId="77777777" w:rsidR="00BE2E0E" w:rsidRPr="00707095" w:rsidRDefault="00BE2E0E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766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0"/>
      </w:tblGrid>
      <w:tr w:rsidR="00F548C5" w:rsidRPr="00D97AAD" w14:paraId="0B9F0262" w14:textId="77777777" w:rsidTr="00B30C3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7DF0C" w14:textId="77777777" w:rsidR="008B5E56" w:rsidRPr="00707095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="Calibri" w:hAnsi="Calibri" w:cs="Calibri"/>
                <w:b/>
                <w:sz w:val="20"/>
                <w:szCs w:val="20"/>
              </w:rPr>
            </w:pPr>
            <w:r w:rsidRPr="00707095">
              <w:rPr>
                <w:rFonts w:ascii="Calibri" w:hAnsi="Calibri" w:cs="Calibri"/>
                <w:b/>
                <w:sz w:val="20"/>
                <w:szCs w:val="20"/>
              </w:rPr>
              <w:t>Deklaracja o zamiarze odpłatnego lub nieodpłatnego wykonania zadania publicznego.</w:t>
            </w:r>
          </w:p>
          <w:p w14:paraId="0C64BCC2" w14:textId="77777777" w:rsidR="008B5E56" w:rsidRPr="00707095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="Calibri" w:hAnsi="Calibri" w:cs="Calibri"/>
                <w:b/>
                <w:sz w:val="20"/>
                <w:szCs w:val="20"/>
              </w:rPr>
            </w:pPr>
            <w:r w:rsidRPr="00707095">
              <w:rPr>
                <w:rFonts w:ascii="Calibri" w:hAnsi="Calibri" w:cs="Calibri"/>
                <w:b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14:paraId="0FAA1973" w14:textId="77777777" w:rsidR="00F548C5" w:rsidRPr="00707095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="Calibri" w:hAnsi="Calibri" w:cs="Calibri"/>
                <w:i/>
                <w:color w:val="auto"/>
                <w:sz w:val="18"/>
                <w:szCs w:val="18"/>
              </w:rPr>
            </w:pPr>
            <w:r w:rsidRPr="00707095">
              <w:rPr>
                <w:rFonts w:ascii="Calibri" w:hAnsi="Calibri" w:cs="Calibri"/>
                <w:b/>
                <w:sz w:val="20"/>
                <w:szCs w:val="20"/>
              </w:rPr>
              <w:t xml:space="preserve">Inne działania, </w:t>
            </w:r>
            <w:r w:rsidR="00E617D8" w:rsidRPr="0070709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które mogą mieć znaczenie przy ocenie oferty, w tym odnoszące się do kalkulacji przewidywanych kosztów oraz oświadczeń zawartych w </w:t>
            </w:r>
            <w:r w:rsidR="00F463C9" w:rsidRPr="0070709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sekcji VI</w:t>
            </w:r>
            <w:r w:rsidR="00E617D8" w:rsidRPr="0070709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I</w:t>
            </w:r>
            <w:r w:rsidRPr="0070709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.</w:t>
            </w:r>
          </w:p>
        </w:tc>
      </w:tr>
      <w:tr w:rsidR="00F548C5" w:rsidRPr="00D97AAD" w14:paraId="39E41885" w14:textId="77777777" w:rsidTr="00B30C3E">
        <w:trPr>
          <w:trHeight w:val="55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B2684" w14:textId="77777777" w:rsidR="00F548C5" w:rsidRPr="00707095" w:rsidRDefault="00F548C5" w:rsidP="00BC375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87189A5" w14:textId="77777777" w:rsidR="00F548C5" w:rsidRPr="00707095" w:rsidRDefault="00F548C5" w:rsidP="00BC375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6BA43CE" w14:textId="77777777" w:rsidR="00F548C5" w:rsidRPr="00707095" w:rsidRDefault="00F548C5" w:rsidP="00BC375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2C7E68A" w14:textId="77777777" w:rsidR="00F548C5" w:rsidRPr="00707095" w:rsidRDefault="00F548C5" w:rsidP="00BC375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E8D7EBA" w14:textId="77777777" w:rsidR="00E617D8" w:rsidRPr="00707095" w:rsidRDefault="00E617D8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14:paraId="1543B2AA" w14:textId="77777777" w:rsidR="00E617D8" w:rsidRPr="00707095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>VII.</w:t>
      </w: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ab/>
        <w:t>Oświadczenia</w:t>
      </w:r>
    </w:p>
    <w:p w14:paraId="6129D86E" w14:textId="77777777" w:rsidR="00E617D8" w:rsidRPr="00707095" w:rsidRDefault="00E617D8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14:paraId="1D60E867" w14:textId="77777777" w:rsidR="00E24FE3" w:rsidRPr="00707095" w:rsidRDefault="004671E4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  <w:r w:rsidRPr="00707095">
        <w:rPr>
          <w:rFonts w:ascii="Calibri" w:hAnsi="Calibri" w:cs="Verdana"/>
          <w:color w:val="auto"/>
          <w:sz w:val="18"/>
          <w:szCs w:val="18"/>
        </w:rPr>
        <w:t>Oświadczam(</w:t>
      </w:r>
      <w:r w:rsidR="00D12EB6" w:rsidRPr="00707095">
        <w:rPr>
          <w:rFonts w:ascii="Calibri" w:hAnsi="Calibri" w:cs="Verdana"/>
          <w:color w:val="auto"/>
          <w:sz w:val="18"/>
          <w:szCs w:val="18"/>
        </w:rPr>
        <w:t>-</w:t>
      </w:r>
      <w:r w:rsidR="00A5704D" w:rsidRPr="00707095">
        <w:rPr>
          <w:rFonts w:ascii="Calibri" w:hAnsi="Calibri" w:cs="Verdana"/>
          <w:color w:val="auto"/>
          <w:sz w:val="18"/>
          <w:szCs w:val="18"/>
        </w:rPr>
        <w:t>m</w:t>
      </w:r>
      <w:r w:rsidR="00E24FE3" w:rsidRPr="00707095">
        <w:rPr>
          <w:rFonts w:ascii="Calibri" w:hAnsi="Calibri" w:cs="Verdana"/>
          <w:color w:val="auto"/>
          <w:sz w:val="18"/>
          <w:szCs w:val="18"/>
        </w:rPr>
        <w:t>y)</w:t>
      </w:r>
      <w:r w:rsidR="00A5704D" w:rsidRPr="00707095">
        <w:rPr>
          <w:rFonts w:ascii="Calibri" w:hAnsi="Calibri" w:cs="Verdana"/>
          <w:color w:val="auto"/>
          <w:sz w:val="18"/>
          <w:szCs w:val="18"/>
        </w:rPr>
        <w:t>,</w:t>
      </w:r>
      <w:r w:rsidR="00E24FE3" w:rsidRPr="00707095">
        <w:rPr>
          <w:rFonts w:ascii="Calibri" w:hAnsi="Calibri" w:cs="Verdana"/>
          <w:color w:val="auto"/>
          <w:sz w:val="18"/>
          <w:szCs w:val="18"/>
        </w:rPr>
        <w:t xml:space="preserve"> że:</w:t>
      </w:r>
    </w:p>
    <w:p w14:paraId="29C0753C" w14:textId="77777777" w:rsidR="00AF662F" w:rsidRPr="00707095" w:rsidRDefault="00AF662F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14:paraId="575E5304" w14:textId="77777777" w:rsidR="00ED1D2C" w:rsidRPr="00707095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707095">
        <w:rPr>
          <w:rFonts w:ascii="Calibri" w:hAnsi="Calibri" w:cs="Verdana"/>
          <w:color w:val="auto"/>
          <w:sz w:val="18"/>
          <w:szCs w:val="18"/>
        </w:rPr>
        <w:t>1)</w:t>
      </w:r>
      <w:r w:rsidRPr="00707095">
        <w:rPr>
          <w:rFonts w:ascii="Calibri" w:hAnsi="Calibr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 w:rsidRPr="00707095">
        <w:rPr>
          <w:rFonts w:ascii="Calibri" w:hAnsi="Calibri" w:cs="Verdana"/>
          <w:color w:val="auto"/>
          <w:sz w:val="18"/>
          <w:szCs w:val="18"/>
        </w:rPr>
        <w:br/>
        <w:t>oferenta</w:t>
      </w:r>
      <w:r w:rsidRPr="00707095">
        <w:rPr>
          <w:rFonts w:ascii="Calibri" w:hAnsi="Calibri" w:cs="Verdana"/>
          <w:color w:val="auto"/>
          <w:sz w:val="18"/>
          <w:szCs w:val="18"/>
        </w:rPr>
        <w:t>(-</w:t>
      </w:r>
      <w:proofErr w:type="spellStart"/>
      <w:r w:rsidR="00A5704D" w:rsidRPr="00707095">
        <w:rPr>
          <w:rFonts w:ascii="Calibri" w:hAnsi="Calibri" w:cs="Verdana"/>
          <w:color w:val="auto"/>
          <w:sz w:val="18"/>
          <w:szCs w:val="18"/>
        </w:rPr>
        <w:t>t</w:t>
      </w:r>
      <w:r w:rsidRPr="00707095">
        <w:rPr>
          <w:rFonts w:ascii="Calibri" w:hAnsi="Calibri" w:cs="Verdana"/>
          <w:color w:val="auto"/>
          <w:sz w:val="18"/>
          <w:szCs w:val="18"/>
        </w:rPr>
        <w:t>ów</w:t>
      </w:r>
      <w:proofErr w:type="spellEnd"/>
      <w:r w:rsidRPr="00707095">
        <w:rPr>
          <w:rFonts w:ascii="Calibri" w:hAnsi="Calibri" w:cs="Verdana"/>
          <w:color w:val="auto"/>
          <w:sz w:val="18"/>
          <w:szCs w:val="18"/>
        </w:rPr>
        <w:t>);</w:t>
      </w:r>
    </w:p>
    <w:p w14:paraId="58A3A096" w14:textId="77777777" w:rsidR="00ED1D2C" w:rsidRPr="00707095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707095">
        <w:rPr>
          <w:rFonts w:ascii="Calibri" w:hAnsi="Calibr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14:paraId="1854760F" w14:textId="77777777" w:rsidR="00ED1D2C" w:rsidRPr="00707095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707095">
        <w:rPr>
          <w:rFonts w:ascii="Calibri" w:hAnsi="Calibri" w:cs="Verdana"/>
          <w:color w:val="auto"/>
          <w:sz w:val="18"/>
          <w:szCs w:val="18"/>
        </w:rPr>
        <w:t>3)</w:t>
      </w:r>
      <w:r w:rsidRPr="00707095">
        <w:rPr>
          <w:rFonts w:ascii="Calibri" w:hAnsi="Calibri" w:cs="Verdana"/>
          <w:color w:val="auto"/>
          <w:sz w:val="18"/>
          <w:szCs w:val="18"/>
        </w:rPr>
        <w:tab/>
        <w:t>oferent*</w:t>
      </w:r>
      <w:r w:rsidR="00AC55C7" w:rsidRPr="00707095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707095">
        <w:rPr>
          <w:rFonts w:ascii="Calibri" w:hAnsi="Calibri" w:cs="Verdana"/>
          <w:color w:val="auto"/>
          <w:sz w:val="18"/>
          <w:szCs w:val="18"/>
        </w:rPr>
        <w:t>/</w:t>
      </w:r>
      <w:r w:rsidR="00AC55C7" w:rsidRPr="00707095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707095">
        <w:rPr>
          <w:rFonts w:ascii="Calibri" w:hAnsi="Calibri" w:cs="Verdana"/>
          <w:color w:val="auto"/>
          <w:sz w:val="18"/>
          <w:szCs w:val="18"/>
        </w:rPr>
        <w:t>oferenci* składaj</w:t>
      </w:r>
      <w:r w:rsidR="00D64BC6" w:rsidRPr="00707095">
        <w:rPr>
          <w:rFonts w:ascii="Calibri" w:hAnsi="Calibri" w:cs="Verdana"/>
          <w:color w:val="auto"/>
          <w:sz w:val="18"/>
          <w:szCs w:val="18"/>
        </w:rPr>
        <w:t>ący niniejszą ofertę nie zalega(-ją)*</w:t>
      </w:r>
      <w:r w:rsidR="00C81752" w:rsidRPr="00707095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707095">
        <w:rPr>
          <w:rFonts w:ascii="Calibri" w:hAnsi="Calibri" w:cs="Verdana"/>
          <w:color w:val="auto"/>
          <w:sz w:val="18"/>
          <w:szCs w:val="18"/>
        </w:rPr>
        <w:t>/</w:t>
      </w:r>
      <w:r w:rsidR="00C81752" w:rsidRPr="00707095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707095">
        <w:rPr>
          <w:rFonts w:ascii="Calibri" w:hAnsi="Calibri" w:cs="Verdana"/>
          <w:color w:val="auto"/>
          <w:sz w:val="18"/>
          <w:szCs w:val="18"/>
        </w:rPr>
        <w:t>zalega(-ją)* z opłacaniem należności z tytułu zobowiązań podatkowych;</w:t>
      </w:r>
    </w:p>
    <w:p w14:paraId="7B41CF93" w14:textId="77777777" w:rsidR="00ED1D2C" w:rsidRPr="00707095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707095">
        <w:rPr>
          <w:rFonts w:ascii="Calibri" w:hAnsi="Calibri" w:cs="Verdana"/>
          <w:color w:val="auto"/>
          <w:sz w:val="18"/>
          <w:szCs w:val="18"/>
        </w:rPr>
        <w:t>4) oferent*</w:t>
      </w:r>
      <w:r w:rsidR="00AC55C7" w:rsidRPr="00707095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707095">
        <w:rPr>
          <w:rFonts w:ascii="Calibri" w:hAnsi="Calibri" w:cs="Verdana"/>
          <w:color w:val="auto"/>
          <w:sz w:val="18"/>
          <w:szCs w:val="18"/>
        </w:rPr>
        <w:t>/</w:t>
      </w:r>
      <w:r w:rsidR="00AC55C7" w:rsidRPr="00707095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707095">
        <w:rPr>
          <w:rFonts w:ascii="Calibri" w:hAnsi="Calibri" w:cs="Verdana"/>
          <w:color w:val="auto"/>
          <w:sz w:val="18"/>
          <w:szCs w:val="18"/>
        </w:rPr>
        <w:t>oferenci* składaj</w:t>
      </w:r>
      <w:r w:rsidR="00D64BC6" w:rsidRPr="00707095">
        <w:rPr>
          <w:rFonts w:ascii="Calibri" w:hAnsi="Calibri" w:cs="Verdana"/>
          <w:color w:val="auto"/>
          <w:sz w:val="18"/>
          <w:szCs w:val="18"/>
        </w:rPr>
        <w:t>ący niniejszą ofertę nie zalega(-ją)*</w:t>
      </w:r>
      <w:r w:rsidR="00C81752" w:rsidRPr="00707095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707095">
        <w:rPr>
          <w:rFonts w:ascii="Calibri" w:hAnsi="Calibri" w:cs="Verdana"/>
          <w:color w:val="auto"/>
          <w:sz w:val="18"/>
          <w:szCs w:val="18"/>
        </w:rPr>
        <w:t>/</w:t>
      </w:r>
      <w:r w:rsidR="00C81752" w:rsidRPr="00707095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707095">
        <w:rPr>
          <w:rFonts w:ascii="Calibri" w:hAnsi="Calibri" w:cs="Verdana"/>
          <w:color w:val="auto"/>
          <w:sz w:val="18"/>
          <w:szCs w:val="18"/>
        </w:rPr>
        <w:t>zalega(-ją)* z opłacaniem należności z tytułu składek na ubezpieczenia społeczne;</w:t>
      </w:r>
    </w:p>
    <w:p w14:paraId="26C52819" w14:textId="77777777" w:rsidR="00ED1D2C" w:rsidRPr="00707095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707095">
        <w:rPr>
          <w:rFonts w:ascii="Calibri" w:hAnsi="Calibri" w:cs="Verdana"/>
          <w:color w:val="auto"/>
          <w:sz w:val="18"/>
          <w:szCs w:val="18"/>
        </w:rPr>
        <w:t>5)</w:t>
      </w:r>
      <w:r w:rsidRPr="00707095">
        <w:rPr>
          <w:rFonts w:ascii="Calibri" w:hAnsi="Calibri" w:cs="Verdana"/>
          <w:color w:val="auto"/>
          <w:sz w:val="18"/>
          <w:szCs w:val="18"/>
        </w:rPr>
        <w:tab/>
        <w:t>dane zawarte w części I</w:t>
      </w:r>
      <w:r w:rsidR="006E65A5" w:rsidRPr="00707095">
        <w:rPr>
          <w:rFonts w:ascii="Calibri" w:hAnsi="Calibri" w:cs="Verdana"/>
          <w:color w:val="auto"/>
          <w:sz w:val="18"/>
          <w:szCs w:val="18"/>
        </w:rPr>
        <w:t>I</w:t>
      </w:r>
      <w:r w:rsidRPr="00707095">
        <w:rPr>
          <w:rFonts w:ascii="Calibri" w:hAnsi="Calibri" w:cs="Verdana"/>
          <w:color w:val="auto"/>
          <w:sz w:val="18"/>
          <w:szCs w:val="18"/>
        </w:rPr>
        <w:t xml:space="preserve"> niniejszej oferty są zgodne z Krajowym Rejestrem Sądowym*</w:t>
      </w:r>
      <w:r w:rsidR="00AC55C7" w:rsidRPr="00707095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707095">
        <w:rPr>
          <w:rFonts w:ascii="Calibri" w:hAnsi="Calibri" w:cs="Verdana"/>
          <w:color w:val="auto"/>
          <w:sz w:val="18"/>
          <w:szCs w:val="18"/>
        </w:rPr>
        <w:t>/</w:t>
      </w:r>
      <w:r w:rsidR="00AC55C7" w:rsidRPr="00707095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707095">
        <w:rPr>
          <w:rFonts w:ascii="Calibri" w:hAnsi="Calibri" w:cs="Verdana"/>
          <w:color w:val="auto"/>
          <w:sz w:val="18"/>
          <w:szCs w:val="18"/>
        </w:rPr>
        <w:t>właściwą ewidencją*;</w:t>
      </w:r>
    </w:p>
    <w:p w14:paraId="74A01DEC" w14:textId="77777777" w:rsidR="00ED1D2C" w:rsidRPr="00707095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707095">
        <w:rPr>
          <w:rFonts w:ascii="Calibri" w:hAnsi="Calibri" w:cs="Verdana"/>
          <w:color w:val="auto"/>
          <w:sz w:val="18"/>
          <w:szCs w:val="18"/>
        </w:rPr>
        <w:t>6)</w:t>
      </w:r>
      <w:r w:rsidRPr="00707095">
        <w:rPr>
          <w:rFonts w:ascii="Calibri" w:hAnsi="Calibri" w:cs="Verdana"/>
          <w:color w:val="auto"/>
          <w:sz w:val="18"/>
          <w:szCs w:val="18"/>
        </w:rPr>
        <w:tab/>
        <w:t xml:space="preserve">wszystkie </w:t>
      </w:r>
      <w:r w:rsidR="00C65320" w:rsidRPr="00707095">
        <w:rPr>
          <w:rFonts w:ascii="Calibri" w:hAnsi="Calibri" w:cs="Verdana"/>
          <w:color w:val="auto"/>
          <w:sz w:val="18"/>
          <w:szCs w:val="18"/>
        </w:rPr>
        <w:t xml:space="preserve">informacje </w:t>
      </w:r>
      <w:r w:rsidRPr="00707095">
        <w:rPr>
          <w:rFonts w:ascii="Calibri" w:hAnsi="Calibr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707095">
        <w:rPr>
          <w:rFonts w:ascii="Calibri" w:hAnsi="Calibri" w:cs="Verdana"/>
          <w:color w:val="auto"/>
          <w:sz w:val="18"/>
          <w:szCs w:val="18"/>
        </w:rPr>
        <w:br/>
        <w:t>i faktycznym;</w:t>
      </w:r>
    </w:p>
    <w:p w14:paraId="3DA8D494" w14:textId="77777777" w:rsidR="00AF662F" w:rsidRPr="00707095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707095">
        <w:rPr>
          <w:rFonts w:ascii="Calibri" w:hAnsi="Calibri" w:cs="Verdana"/>
          <w:color w:val="auto"/>
          <w:sz w:val="18"/>
          <w:szCs w:val="18"/>
        </w:rPr>
        <w:t>7)</w:t>
      </w:r>
      <w:r w:rsidR="00F56D0C" w:rsidRPr="00707095">
        <w:rPr>
          <w:rFonts w:ascii="Calibri" w:hAnsi="Calibri" w:cs="Verdana"/>
          <w:color w:val="auto"/>
          <w:sz w:val="18"/>
          <w:szCs w:val="18"/>
        </w:rPr>
        <w:tab/>
      </w:r>
      <w:r w:rsidRPr="00707095">
        <w:rPr>
          <w:rFonts w:ascii="Calibri" w:hAnsi="Calibr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707095">
        <w:rPr>
          <w:rFonts w:ascii="Calibri" w:hAnsi="Calibr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707095">
        <w:rPr>
          <w:rFonts w:ascii="Calibri" w:hAnsi="Calibri" w:cs="Verdana"/>
          <w:color w:val="auto"/>
          <w:sz w:val="18"/>
          <w:szCs w:val="18"/>
        </w:rPr>
        <w:t xml:space="preserve"> dotyczą</w:t>
      </w:r>
      <w:r w:rsidRPr="00707095">
        <w:rPr>
          <w:rFonts w:ascii="Calibri" w:hAnsi="Calibri" w:cs="Verdana"/>
          <w:color w:val="auto"/>
          <w:sz w:val="18"/>
          <w:szCs w:val="18"/>
        </w:rPr>
        <w:t xml:space="preserve"> te dane, złożyły stosowne oświadczenia zgodnie </w:t>
      </w:r>
      <w:r w:rsidR="00CE4365" w:rsidRPr="00707095">
        <w:rPr>
          <w:rFonts w:ascii="Calibri" w:hAnsi="Calibri" w:cs="Verdana"/>
          <w:color w:val="auto"/>
          <w:sz w:val="18"/>
          <w:szCs w:val="18"/>
        </w:rPr>
        <w:t xml:space="preserve">z przepisami o ochronie danych osobowych. </w:t>
      </w:r>
    </w:p>
    <w:p w14:paraId="10F016B2" w14:textId="77777777" w:rsidR="003A2508" w:rsidRPr="00707095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</w:p>
    <w:p w14:paraId="65A377D7" w14:textId="77777777" w:rsidR="003771B1" w:rsidRPr="00707095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</w:p>
    <w:p w14:paraId="4B395064" w14:textId="77777777" w:rsidR="00E24FE3" w:rsidRPr="00707095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707095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  <w:r w:rsidR="009F735C" w:rsidRPr="00707095">
        <w:rPr>
          <w:rFonts w:ascii="Calibri" w:hAnsi="Calibri" w:cs="Verdana"/>
          <w:color w:val="auto"/>
          <w:sz w:val="20"/>
          <w:szCs w:val="20"/>
        </w:rPr>
        <w:t xml:space="preserve">                                                        Data ........................................................</w:t>
      </w:r>
    </w:p>
    <w:p w14:paraId="70CDEBA2" w14:textId="77777777" w:rsidR="00E24FE3" w:rsidRPr="00707095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707095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</w:p>
    <w:p w14:paraId="26D5A7DB" w14:textId="77777777" w:rsidR="00E24FE3" w:rsidRPr="00707095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707095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</w:p>
    <w:p w14:paraId="6D9535BA" w14:textId="77777777" w:rsidR="00E3753A" w:rsidRPr="00707095" w:rsidRDefault="00E24FE3" w:rsidP="00B01A54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  <w:r w:rsidRPr="00707095">
        <w:rPr>
          <w:rFonts w:ascii="Calibri" w:hAnsi="Calibri" w:cs="Verdana"/>
          <w:color w:val="auto"/>
          <w:sz w:val="16"/>
          <w:szCs w:val="16"/>
        </w:rPr>
        <w:t>(podpis osoby upoważnionej</w:t>
      </w:r>
      <w:r w:rsidR="00B01A54" w:rsidRPr="00707095">
        <w:rPr>
          <w:rFonts w:ascii="Calibri" w:hAnsi="Calibri" w:cs="Verdana"/>
          <w:color w:val="auto"/>
          <w:sz w:val="16"/>
          <w:szCs w:val="16"/>
        </w:rPr>
        <w:t xml:space="preserve"> </w:t>
      </w:r>
      <w:r w:rsidRPr="00707095">
        <w:rPr>
          <w:rFonts w:ascii="Calibri" w:hAnsi="Calibri" w:cs="Verdana"/>
          <w:color w:val="auto"/>
          <w:sz w:val="16"/>
          <w:szCs w:val="16"/>
        </w:rPr>
        <w:t xml:space="preserve">lub podpisy </w:t>
      </w:r>
    </w:p>
    <w:p w14:paraId="103B111E" w14:textId="77777777" w:rsidR="00B01A54" w:rsidRPr="00707095" w:rsidRDefault="00E24FE3" w:rsidP="00B01A54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  <w:r w:rsidRPr="00707095">
        <w:rPr>
          <w:rFonts w:ascii="Calibri" w:hAnsi="Calibri" w:cs="Verdana"/>
          <w:color w:val="auto"/>
          <w:sz w:val="16"/>
          <w:szCs w:val="16"/>
        </w:rPr>
        <w:t>osób upoważnionych</w:t>
      </w:r>
      <w:r w:rsidR="00B01A54" w:rsidRPr="00707095">
        <w:rPr>
          <w:rFonts w:ascii="Calibri" w:hAnsi="Calibri" w:cs="Verdana"/>
          <w:color w:val="auto"/>
          <w:sz w:val="16"/>
          <w:szCs w:val="16"/>
        </w:rPr>
        <w:t xml:space="preserve"> </w:t>
      </w:r>
      <w:r w:rsidRPr="00707095">
        <w:rPr>
          <w:rFonts w:ascii="Calibri" w:hAnsi="Calibri" w:cs="Verdana"/>
          <w:color w:val="auto"/>
          <w:sz w:val="16"/>
          <w:szCs w:val="16"/>
        </w:rPr>
        <w:t xml:space="preserve">do składania oświadczeń </w:t>
      </w:r>
    </w:p>
    <w:p w14:paraId="450C58C8" w14:textId="77777777" w:rsidR="00E24FE3" w:rsidRPr="00707095" w:rsidRDefault="00E24FE3" w:rsidP="00B01A54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20"/>
          <w:szCs w:val="20"/>
        </w:rPr>
      </w:pPr>
      <w:r w:rsidRPr="00707095">
        <w:rPr>
          <w:rFonts w:ascii="Calibri" w:hAnsi="Calibri" w:cs="Verdana"/>
          <w:color w:val="auto"/>
          <w:sz w:val="16"/>
          <w:szCs w:val="16"/>
        </w:rPr>
        <w:t>woli w imieniu</w:t>
      </w:r>
      <w:r w:rsidR="00B01A54" w:rsidRPr="00707095">
        <w:rPr>
          <w:rFonts w:ascii="Calibri" w:hAnsi="Calibri" w:cs="Verdana"/>
          <w:color w:val="auto"/>
          <w:sz w:val="16"/>
          <w:szCs w:val="16"/>
        </w:rPr>
        <w:t xml:space="preserve"> </w:t>
      </w:r>
      <w:r w:rsidRPr="00707095">
        <w:rPr>
          <w:rFonts w:ascii="Calibri" w:hAnsi="Calibri" w:cs="Verdana"/>
          <w:color w:val="auto"/>
          <w:sz w:val="16"/>
          <w:szCs w:val="16"/>
        </w:rPr>
        <w:t>oferent</w:t>
      </w:r>
      <w:r w:rsidR="000E6519" w:rsidRPr="00707095">
        <w:rPr>
          <w:rFonts w:ascii="Calibri" w:hAnsi="Calibri" w:cs="Verdana"/>
          <w:color w:val="auto"/>
          <w:sz w:val="16"/>
          <w:szCs w:val="16"/>
        </w:rPr>
        <w:t>ów</w:t>
      </w:r>
      <w:r w:rsidRPr="00707095">
        <w:rPr>
          <w:rFonts w:ascii="Calibri" w:hAnsi="Calibri" w:cs="Verdana"/>
          <w:color w:val="auto"/>
          <w:sz w:val="16"/>
          <w:szCs w:val="16"/>
        </w:rPr>
        <w:t>)</w:t>
      </w:r>
    </w:p>
    <w:p w14:paraId="05B6C2EE" w14:textId="77777777" w:rsidR="00BE2E0E" w:rsidRPr="00707095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707095">
        <w:rPr>
          <w:rFonts w:ascii="Calibri" w:hAnsi="Calibri" w:cs="Verdana"/>
          <w:color w:val="auto"/>
          <w:sz w:val="20"/>
          <w:szCs w:val="20"/>
        </w:rPr>
        <w:tab/>
      </w:r>
    </w:p>
    <w:sectPr w:rsidR="00BE2E0E" w:rsidRPr="00707095" w:rsidSect="003A25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58211C" w14:textId="77777777" w:rsidR="00790F8D" w:rsidRDefault="00790F8D">
      <w:r>
        <w:separator/>
      </w:r>
    </w:p>
  </w:endnote>
  <w:endnote w:type="continuationSeparator" w:id="0">
    <w:p w14:paraId="19AA2B64" w14:textId="77777777" w:rsidR="00790F8D" w:rsidRDefault="00790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9EFBA" w14:textId="77777777" w:rsidR="0018076C" w:rsidRDefault="001807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C411C3" w14:textId="77777777" w:rsidR="00B32294" w:rsidRDefault="00B32294">
    <w:pPr>
      <w:pStyle w:val="Stopka"/>
      <w:jc w:val="right"/>
    </w:pPr>
    <w:r w:rsidRPr="00707095">
      <w:rPr>
        <w:rFonts w:ascii="Calibri" w:hAnsi="Calibri" w:cs="Calibri"/>
        <w:sz w:val="22"/>
        <w:szCs w:val="22"/>
      </w:rPr>
      <w:fldChar w:fldCharType="begin"/>
    </w:r>
    <w:r w:rsidRPr="00707095">
      <w:rPr>
        <w:rFonts w:ascii="Calibri" w:hAnsi="Calibri" w:cs="Calibri"/>
        <w:sz w:val="22"/>
        <w:szCs w:val="22"/>
      </w:rPr>
      <w:instrText>PAGE   \* MERGEFORMAT</w:instrText>
    </w:r>
    <w:r w:rsidRPr="00707095">
      <w:rPr>
        <w:rFonts w:ascii="Calibri" w:hAnsi="Calibri" w:cs="Calibri"/>
        <w:sz w:val="22"/>
        <w:szCs w:val="22"/>
      </w:rPr>
      <w:fldChar w:fldCharType="separate"/>
    </w:r>
    <w:r w:rsidR="00C51E89">
      <w:rPr>
        <w:rFonts w:ascii="Calibri" w:hAnsi="Calibri" w:cs="Calibri"/>
        <w:noProof/>
        <w:sz w:val="22"/>
        <w:szCs w:val="22"/>
      </w:rPr>
      <w:t>1</w:t>
    </w:r>
    <w:r w:rsidRPr="00707095">
      <w:rPr>
        <w:rFonts w:ascii="Calibri" w:hAnsi="Calibri" w:cs="Calibri"/>
        <w:sz w:val="22"/>
        <w:szCs w:val="22"/>
      </w:rPr>
      <w:fldChar w:fldCharType="end"/>
    </w:r>
  </w:p>
  <w:p w14:paraId="60EA3FFA" w14:textId="77777777" w:rsidR="00B32294" w:rsidRDefault="00B322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4AB3B" w14:textId="77777777" w:rsidR="0018076C" w:rsidRDefault="001807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FF53E" w14:textId="77777777" w:rsidR="00790F8D" w:rsidRDefault="00790F8D">
      <w:r>
        <w:separator/>
      </w:r>
    </w:p>
  </w:footnote>
  <w:footnote w:type="continuationSeparator" w:id="0">
    <w:p w14:paraId="461B5ADD" w14:textId="77777777" w:rsidR="00790F8D" w:rsidRDefault="00790F8D">
      <w:r>
        <w:continuationSeparator/>
      </w:r>
    </w:p>
  </w:footnote>
  <w:footnote w:id="1">
    <w:p w14:paraId="3CAEE96D" w14:textId="77777777" w:rsidR="007B60CF" w:rsidRPr="00707095" w:rsidRDefault="007B60CF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18"/>
          <w:szCs w:val="18"/>
        </w:rPr>
      </w:pPr>
      <w:r w:rsidRPr="00707095">
        <w:rPr>
          <w:rFonts w:ascii="Calibri" w:hAnsi="Calibri"/>
          <w:sz w:val="16"/>
          <w:szCs w:val="16"/>
          <w:vertAlign w:val="superscript"/>
        </w:rPr>
        <w:footnoteRef/>
      </w:r>
      <w:r w:rsidRPr="00707095">
        <w:rPr>
          <w:rFonts w:ascii="Calibri" w:hAnsi="Calibri"/>
          <w:sz w:val="16"/>
          <w:szCs w:val="16"/>
          <w:vertAlign w:val="superscript"/>
        </w:rPr>
        <w:t>)</w:t>
      </w:r>
      <w:r w:rsidRPr="00707095">
        <w:rPr>
          <w:rFonts w:ascii="Calibri" w:hAnsi="Calibri"/>
          <w:sz w:val="18"/>
          <w:szCs w:val="18"/>
          <w:vertAlign w:val="superscript"/>
        </w:rPr>
        <w:t xml:space="preserve"> </w:t>
      </w:r>
      <w:r w:rsidR="003A2508" w:rsidRPr="00707095">
        <w:rPr>
          <w:rFonts w:ascii="Calibri" w:hAnsi="Calibri"/>
          <w:sz w:val="18"/>
          <w:szCs w:val="18"/>
        </w:rPr>
        <w:t xml:space="preserve">  </w:t>
      </w:r>
      <w:r w:rsidRPr="00707095">
        <w:rPr>
          <w:rFonts w:ascii="Calibri" w:hAnsi="Calibr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14:paraId="1D3DC77A" w14:textId="77777777" w:rsidR="00416F88" w:rsidRPr="00707095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18"/>
          <w:szCs w:val="18"/>
        </w:rPr>
      </w:pPr>
      <w:r w:rsidRPr="00707095">
        <w:rPr>
          <w:rFonts w:ascii="Calibri" w:hAnsi="Calibri" w:cs="Calibri"/>
          <w:sz w:val="16"/>
          <w:szCs w:val="16"/>
          <w:vertAlign w:val="superscript"/>
        </w:rPr>
        <w:footnoteRef/>
      </w:r>
      <w:r w:rsidRPr="00707095">
        <w:rPr>
          <w:rFonts w:ascii="Calibri" w:hAnsi="Calibri" w:cs="Calibri"/>
          <w:sz w:val="16"/>
          <w:szCs w:val="16"/>
          <w:vertAlign w:val="superscript"/>
        </w:rPr>
        <w:t>)</w:t>
      </w:r>
      <w:r w:rsidRPr="00707095">
        <w:rPr>
          <w:rFonts w:ascii="Calibri" w:hAnsi="Calibri"/>
          <w:sz w:val="18"/>
          <w:szCs w:val="18"/>
          <w:vertAlign w:val="superscript"/>
        </w:rPr>
        <w:t xml:space="preserve"> </w:t>
      </w:r>
      <w:r w:rsidR="003A2508" w:rsidRPr="00707095">
        <w:rPr>
          <w:rFonts w:ascii="Calibri" w:hAnsi="Calibri"/>
          <w:sz w:val="18"/>
          <w:szCs w:val="18"/>
        </w:rPr>
        <w:t xml:space="preserve"> </w:t>
      </w:r>
      <w:r w:rsidRPr="00707095">
        <w:rPr>
          <w:rFonts w:ascii="Calibri" w:hAnsi="Calibr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14:paraId="661A54BB" w14:textId="77777777" w:rsidR="00E07C9D" w:rsidRPr="00707095" w:rsidRDefault="00E07C9D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18"/>
          <w:szCs w:val="18"/>
        </w:rPr>
      </w:pPr>
      <w:r w:rsidRPr="00707095">
        <w:rPr>
          <w:rFonts w:ascii="Calibri" w:hAnsi="Calibri"/>
          <w:sz w:val="16"/>
          <w:szCs w:val="16"/>
          <w:vertAlign w:val="superscript"/>
        </w:rPr>
        <w:footnoteRef/>
      </w:r>
      <w:r w:rsidRPr="00707095">
        <w:rPr>
          <w:rFonts w:ascii="Calibri" w:hAnsi="Calibri"/>
          <w:sz w:val="16"/>
          <w:szCs w:val="16"/>
          <w:vertAlign w:val="superscript"/>
        </w:rPr>
        <w:t>)</w:t>
      </w:r>
      <w:r w:rsidR="003A2508" w:rsidRPr="00707095">
        <w:rPr>
          <w:rFonts w:ascii="Calibri" w:hAnsi="Calibri"/>
          <w:sz w:val="16"/>
          <w:szCs w:val="16"/>
        </w:rPr>
        <w:t xml:space="preserve"> </w:t>
      </w:r>
      <w:r w:rsidR="003A2508" w:rsidRPr="00707095">
        <w:rPr>
          <w:rFonts w:ascii="Calibri" w:hAnsi="Calibri"/>
          <w:sz w:val="18"/>
          <w:szCs w:val="18"/>
        </w:rPr>
        <w:t xml:space="preserve"> </w:t>
      </w:r>
      <w:r w:rsidR="00DC6B51" w:rsidRPr="00707095">
        <w:rPr>
          <w:rFonts w:ascii="Calibri" w:hAnsi="Calibri"/>
          <w:sz w:val="18"/>
          <w:szCs w:val="18"/>
        </w:rPr>
        <w:t>Organ w ogłoszeniu o otwartym konkursie ofert może odstąpić od wymogu składania dodatkowych informacji dotyczących rezultatów w rea</w:t>
      </w:r>
      <w:r w:rsidR="00D77103" w:rsidRPr="00707095">
        <w:rPr>
          <w:rFonts w:ascii="Calibri" w:hAnsi="Calibri"/>
          <w:sz w:val="18"/>
          <w:szCs w:val="18"/>
        </w:rPr>
        <w:t>lizacji zadania publicznego, jeże</w:t>
      </w:r>
      <w:r w:rsidR="00DC6B51" w:rsidRPr="00707095">
        <w:rPr>
          <w:rFonts w:ascii="Calibri" w:hAnsi="Calibri"/>
          <w:sz w:val="18"/>
          <w:szCs w:val="18"/>
        </w:rPr>
        <w:t>li rodzaj zadania uniemożliwia ich określenie.</w:t>
      </w:r>
    </w:p>
  </w:footnote>
  <w:footnote w:id="4">
    <w:p w14:paraId="1B3179BB" w14:textId="77777777" w:rsidR="00DC6B51" w:rsidRPr="00707095" w:rsidRDefault="007E1E23">
      <w:pPr>
        <w:pStyle w:val="Tekstprzypisudolnego"/>
        <w:rPr>
          <w:rFonts w:ascii="Calibri" w:hAnsi="Calibri" w:cs="Calibri"/>
          <w:sz w:val="18"/>
          <w:szCs w:val="18"/>
        </w:rPr>
      </w:pPr>
      <w:r w:rsidRPr="00707095">
        <w:rPr>
          <w:rFonts w:ascii="Calibri" w:hAnsi="Calibri" w:cs="Calibri"/>
          <w:sz w:val="16"/>
          <w:szCs w:val="16"/>
          <w:vertAlign w:val="superscript"/>
        </w:rPr>
        <w:footnoteRef/>
      </w:r>
      <w:r w:rsidRPr="00707095">
        <w:rPr>
          <w:rFonts w:ascii="Calibri" w:hAnsi="Calibri" w:cs="Calibri"/>
          <w:sz w:val="16"/>
          <w:szCs w:val="16"/>
          <w:vertAlign w:val="superscript"/>
        </w:rPr>
        <w:t>)</w:t>
      </w:r>
      <w:r w:rsidR="00DC6B51" w:rsidRPr="00707095">
        <w:rPr>
          <w:rFonts w:ascii="Calibri" w:hAnsi="Calibri" w:cs="Calibri"/>
          <w:sz w:val="18"/>
          <w:szCs w:val="18"/>
        </w:rPr>
        <w:t xml:space="preserve"> Tabelę należy rozszerzyć w przypadku realizacji oferty w dłuższym okresie</w:t>
      </w:r>
      <w:r w:rsidR="00F621DF" w:rsidRPr="00707095">
        <w:rPr>
          <w:rFonts w:ascii="Calibri" w:hAnsi="Calibri" w:cs="Calibri"/>
          <w:sz w:val="18"/>
          <w:szCs w:val="18"/>
        </w:rPr>
        <w:t>.</w:t>
      </w:r>
    </w:p>
  </w:footnote>
  <w:footnote w:id="5">
    <w:p w14:paraId="5417AEB5" w14:textId="77777777" w:rsidR="00DC6B51" w:rsidRPr="00707095" w:rsidRDefault="007E1E23">
      <w:pPr>
        <w:pStyle w:val="Tekstprzypisudolnego"/>
        <w:rPr>
          <w:rFonts w:ascii="Calibri" w:hAnsi="Calibri" w:cs="Calibri"/>
          <w:sz w:val="18"/>
          <w:szCs w:val="18"/>
        </w:rPr>
      </w:pPr>
      <w:r w:rsidRPr="00707095">
        <w:rPr>
          <w:rFonts w:ascii="Calibri" w:hAnsi="Calibri" w:cs="Calibri"/>
          <w:sz w:val="16"/>
          <w:szCs w:val="16"/>
          <w:vertAlign w:val="superscript"/>
        </w:rPr>
        <w:footnoteRef/>
      </w:r>
      <w:r w:rsidRPr="00707095">
        <w:rPr>
          <w:rFonts w:ascii="Calibri" w:hAnsi="Calibri" w:cs="Calibri"/>
          <w:sz w:val="16"/>
          <w:szCs w:val="16"/>
          <w:vertAlign w:val="superscript"/>
        </w:rPr>
        <w:t>)</w:t>
      </w:r>
      <w:r w:rsidR="00DC6B51" w:rsidRPr="00707095">
        <w:rPr>
          <w:rFonts w:ascii="Calibri" w:hAnsi="Calibri" w:cs="Calibri"/>
          <w:sz w:val="18"/>
          <w:szCs w:val="18"/>
        </w:rPr>
        <w:t xml:space="preserve"> Suma pól 3.1. i 3.2.</w:t>
      </w:r>
    </w:p>
  </w:footnote>
  <w:footnote w:id="6">
    <w:p w14:paraId="2B96434D" w14:textId="77777777" w:rsidR="005C3B47" w:rsidRDefault="005C3B47" w:rsidP="005C3B47">
      <w:pPr>
        <w:widowControl w:val="0"/>
        <w:autoSpaceDE w:val="0"/>
        <w:autoSpaceDN w:val="0"/>
        <w:adjustRightInd w:val="0"/>
        <w:jc w:val="both"/>
      </w:pPr>
      <w:r w:rsidRPr="00707095">
        <w:rPr>
          <w:rFonts w:ascii="Calibri" w:hAnsi="Calibri" w:cs="Calibri"/>
          <w:sz w:val="16"/>
          <w:szCs w:val="16"/>
          <w:vertAlign w:val="superscript"/>
        </w:rPr>
        <w:footnoteRef/>
      </w:r>
      <w:r w:rsidRPr="00707095">
        <w:rPr>
          <w:rFonts w:ascii="Calibri" w:hAnsi="Calibri" w:cs="Calibri"/>
          <w:sz w:val="16"/>
          <w:szCs w:val="16"/>
          <w:vertAlign w:val="superscript"/>
        </w:rPr>
        <w:t>)</w:t>
      </w:r>
      <w:r w:rsidRPr="00707095">
        <w:rPr>
          <w:rFonts w:ascii="Calibri" w:hAnsi="Calibri" w:cs="Calibri"/>
          <w:sz w:val="18"/>
          <w:szCs w:val="18"/>
        </w:rPr>
        <w:t xml:space="preserve"> Sekcję V.C należy uzupełnić w przypadku oferty wspólnej.</w:t>
      </w:r>
    </w:p>
  </w:footnote>
  <w:footnote w:id="7">
    <w:p w14:paraId="3EA0A9E1" w14:textId="77777777" w:rsidR="00DC6B51" w:rsidRPr="00707095" w:rsidRDefault="007E1E23">
      <w:pPr>
        <w:pStyle w:val="Tekstprzypisudolnego"/>
        <w:rPr>
          <w:rFonts w:ascii="Calibri" w:hAnsi="Calibri" w:cs="Calibri"/>
          <w:sz w:val="18"/>
          <w:szCs w:val="18"/>
        </w:rPr>
      </w:pPr>
      <w:r w:rsidRPr="00707095">
        <w:rPr>
          <w:rFonts w:ascii="Calibri" w:hAnsi="Calibri" w:cs="Calibri"/>
          <w:sz w:val="16"/>
          <w:szCs w:val="16"/>
          <w:vertAlign w:val="superscript"/>
        </w:rPr>
        <w:footnoteRef/>
      </w:r>
      <w:r w:rsidRPr="00707095">
        <w:rPr>
          <w:rFonts w:ascii="Calibri" w:hAnsi="Calibri" w:cs="Calibri"/>
          <w:sz w:val="16"/>
          <w:szCs w:val="16"/>
          <w:vertAlign w:val="superscript"/>
        </w:rPr>
        <w:t>)</w:t>
      </w:r>
      <w:r w:rsidR="00DC6B51" w:rsidRPr="00707095">
        <w:rPr>
          <w:rFonts w:ascii="Calibri" w:hAnsi="Calibri" w:cs="Calibri"/>
          <w:sz w:val="18"/>
          <w:szCs w:val="18"/>
        </w:rPr>
        <w:t xml:space="preserve"> Tabelę należy rozszerzyć w przypadku realizacji oferty w dłuższym okresie</w:t>
      </w:r>
      <w:r w:rsidR="00BF7CA7" w:rsidRPr="00707095">
        <w:rPr>
          <w:rFonts w:ascii="Calibri" w:hAnsi="Calibri" w:cs="Calibr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7F0AC" w14:textId="77777777" w:rsidR="0018076C" w:rsidRDefault="001807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C1F89" w14:textId="77777777" w:rsidR="0018076C" w:rsidRDefault="001807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FAA0F" w14:textId="77777777" w:rsidR="0018076C" w:rsidRDefault="001807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C422F"/>
    <w:multiLevelType w:val="hybridMultilevel"/>
    <w:tmpl w:val="1B3AD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C8373C"/>
    <w:multiLevelType w:val="hybridMultilevel"/>
    <w:tmpl w:val="0D02661E"/>
    <w:lvl w:ilvl="0" w:tplc="E5EE8F5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7"/>
  </w:num>
  <w:num w:numId="11">
    <w:abstractNumId w:val="32"/>
  </w:num>
  <w:num w:numId="12">
    <w:abstractNumId w:val="26"/>
  </w:num>
  <w:num w:numId="13">
    <w:abstractNumId w:val="30"/>
  </w:num>
  <w:num w:numId="14">
    <w:abstractNumId w:val="33"/>
  </w:num>
  <w:num w:numId="15">
    <w:abstractNumId w:val="0"/>
  </w:num>
  <w:num w:numId="16">
    <w:abstractNumId w:val="19"/>
  </w:num>
  <w:num w:numId="17">
    <w:abstractNumId w:val="23"/>
  </w:num>
  <w:num w:numId="18">
    <w:abstractNumId w:val="11"/>
  </w:num>
  <w:num w:numId="19">
    <w:abstractNumId w:val="28"/>
  </w:num>
  <w:num w:numId="20">
    <w:abstractNumId w:val="37"/>
  </w:num>
  <w:num w:numId="21">
    <w:abstractNumId w:val="35"/>
  </w:num>
  <w:num w:numId="22">
    <w:abstractNumId w:val="12"/>
  </w:num>
  <w:num w:numId="23">
    <w:abstractNumId w:val="15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3"/>
  </w:num>
  <w:num w:numId="27">
    <w:abstractNumId w:val="18"/>
  </w:num>
  <w:num w:numId="28">
    <w:abstractNumId w:val="14"/>
  </w:num>
  <w:num w:numId="29">
    <w:abstractNumId w:val="36"/>
  </w:num>
  <w:num w:numId="30">
    <w:abstractNumId w:val="25"/>
  </w:num>
  <w:num w:numId="31">
    <w:abstractNumId w:val="17"/>
  </w:num>
  <w:num w:numId="32">
    <w:abstractNumId w:val="31"/>
  </w:num>
  <w:num w:numId="33">
    <w:abstractNumId w:val="29"/>
  </w:num>
  <w:num w:numId="34">
    <w:abstractNumId w:val="24"/>
  </w:num>
  <w:num w:numId="35">
    <w:abstractNumId w:val="10"/>
  </w:num>
  <w:num w:numId="36">
    <w:abstractNumId w:val="21"/>
  </w:num>
  <w:num w:numId="37">
    <w:abstractNumId w:val="16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B92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21D16"/>
    <w:rsid w:val="00023981"/>
    <w:rsid w:val="00023BAE"/>
    <w:rsid w:val="00024BEC"/>
    <w:rsid w:val="00025CD2"/>
    <w:rsid w:val="00026640"/>
    <w:rsid w:val="00030323"/>
    <w:rsid w:val="00033D1F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1ED5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6C4"/>
    <w:rsid w:val="00073D16"/>
    <w:rsid w:val="000742D2"/>
    <w:rsid w:val="000776D3"/>
    <w:rsid w:val="000812A1"/>
    <w:rsid w:val="000822F9"/>
    <w:rsid w:val="00087C24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29F1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2DBC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68A"/>
    <w:rsid w:val="00145E5C"/>
    <w:rsid w:val="00146A46"/>
    <w:rsid w:val="0014738F"/>
    <w:rsid w:val="00150B09"/>
    <w:rsid w:val="00150EF7"/>
    <w:rsid w:val="0015252B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67961"/>
    <w:rsid w:val="00170485"/>
    <w:rsid w:val="00172347"/>
    <w:rsid w:val="00174BD9"/>
    <w:rsid w:val="001767FF"/>
    <w:rsid w:val="001772EC"/>
    <w:rsid w:val="00177853"/>
    <w:rsid w:val="0018076C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40D6"/>
    <w:rsid w:val="001A720E"/>
    <w:rsid w:val="001A7340"/>
    <w:rsid w:val="001A7A61"/>
    <w:rsid w:val="001A7EB8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5C63"/>
    <w:rsid w:val="001D6671"/>
    <w:rsid w:val="001D73EE"/>
    <w:rsid w:val="001E0AB6"/>
    <w:rsid w:val="001E0CAB"/>
    <w:rsid w:val="001E1453"/>
    <w:rsid w:val="001E22DB"/>
    <w:rsid w:val="001E4BCB"/>
    <w:rsid w:val="001E62A7"/>
    <w:rsid w:val="001E6922"/>
    <w:rsid w:val="001E6E44"/>
    <w:rsid w:val="001E7BE4"/>
    <w:rsid w:val="001F10A7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1EB8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24AD"/>
    <w:rsid w:val="002C3FC7"/>
    <w:rsid w:val="002D02E5"/>
    <w:rsid w:val="002D05E9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6FE3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3F46"/>
    <w:rsid w:val="003059D0"/>
    <w:rsid w:val="00306FEA"/>
    <w:rsid w:val="00307C55"/>
    <w:rsid w:val="00311454"/>
    <w:rsid w:val="003115F9"/>
    <w:rsid w:val="00311803"/>
    <w:rsid w:val="00311B62"/>
    <w:rsid w:val="00312E01"/>
    <w:rsid w:val="0031460A"/>
    <w:rsid w:val="0031613A"/>
    <w:rsid w:val="00317A53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387F"/>
    <w:rsid w:val="003771B1"/>
    <w:rsid w:val="00377A7E"/>
    <w:rsid w:val="00381637"/>
    <w:rsid w:val="00382E84"/>
    <w:rsid w:val="0038338C"/>
    <w:rsid w:val="003851FC"/>
    <w:rsid w:val="00387288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0A7"/>
    <w:rsid w:val="003B048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0DA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7671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2968"/>
    <w:rsid w:val="004C45FD"/>
    <w:rsid w:val="004C524B"/>
    <w:rsid w:val="004C54A5"/>
    <w:rsid w:val="004C5F11"/>
    <w:rsid w:val="004C6999"/>
    <w:rsid w:val="004C7A9D"/>
    <w:rsid w:val="004D1CD8"/>
    <w:rsid w:val="004D1EA3"/>
    <w:rsid w:val="004D1F92"/>
    <w:rsid w:val="004D511B"/>
    <w:rsid w:val="004D6450"/>
    <w:rsid w:val="004E183E"/>
    <w:rsid w:val="004E1EAE"/>
    <w:rsid w:val="004E2B33"/>
    <w:rsid w:val="004E2C39"/>
    <w:rsid w:val="004E566D"/>
    <w:rsid w:val="004E596E"/>
    <w:rsid w:val="004E6C5A"/>
    <w:rsid w:val="004F04D6"/>
    <w:rsid w:val="004F2078"/>
    <w:rsid w:val="004F45EE"/>
    <w:rsid w:val="004F53C7"/>
    <w:rsid w:val="004F5CEF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3C13"/>
    <w:rsid w:val="005342EA"/>
    <w:rsid w:val="005345E5"/>
    <w:rsid w:val="00535859"/>
    <w:rsid w:val="00537C6B"/>
    <w:rsid w:val="00544168"/>
    <w:rsid w:val="00544B60"/>
    <w:rsid w:val="00544E9D"/>
    <w:rsid w:val="00545571"/>
    <w:rsid w:val="0054786C"/>
    <w:rsid w:val="00551CC7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0CE"/>
    <w:rsid w:val="00571529"/>
    <w:rsid w:val="00571A5C"/>
    <w:rsid w:val="00571A9B"/>
    <w:rsid w:val="0057394D"/>
    <w:rsid w:val="00573D98"/>
    <w:rsid w:val="00577C0B"/>
    <w:rsid w:val="0058209F"/>
    <w:rsid w:val="00586B7F"/>
    <w:rsid w:val="005923C1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B47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1E86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57C83"/>
    <w:rsid w:val="00660EC1"/>
    <w:rsid w:val="006613AF"/>
    <w:rsid w:val="00663D27"/>
    <w:rsid w:val="00665ECD"/>
    <w:rsid w:val="00666FC8"/>
    <w:rsid w:val="00671645"/>
    <w:rsid w:val="006727A5"/>
    <w:rsid w:val="0067568F"/>
    <w:rsid w:val="00676B6B"/>
    <w:rsid w:val="00676F3D"/>
    <w:rsid w:val="0068079A"/>
    <w:rsid w:val="00681612"/>
    <w:rsid w:val="00682468"/>
    <w:rsid w:val="00682785"/>
    <w:rsid w:val="006844D4"/>
    <w:rsid w:val="006867CA"/>
    <w:rsid w:val="006904F1"/>
    <w:rsid w:val="00693F96"/>
    <w:rsid w:val="0069455F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13DB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C4CF7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095"/>
    <w:rsid w:val="0070799D"/>
    <w:rsid w:val="00710E26"/>
    <w:rsid w:val="00711247"/>
    <w:rsid w:val="00711715"/>
    <w:rsid w:val="00720D5F"/>
    <w:rsid w:val="007214D5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4148"/>
    <w:rsid w:val="00736914"/>
    <w:rsid w:val="00737388"/>
    <w:rsid w:val="0074058F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B7E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0F8D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2946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4E1C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1E23"/>
    <w:rsid w:val="007E2D6F"/>
    <w:rsid w:val="007E576E"/>
    <w:rsid w:val="007E6136"/>
    <w:rsid w:val="007F114E"/>
    <w:rsid w:val="007F17BB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36A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5AF6"/>
    <w:rsid w:val="00846B20"/>
    <w:rsid w:val="008516FA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C12"/>
    <w:rsid w:val="00883923"/>
    <w:rsid w:val="0088402E"/>
    <w:rsid w:val="00884666"/>
    <w:rsid w:val="00887061"/>
    <w:rsid w:val="0089274A"/>
    <w:rsid w:val="00892D93"/>
    <w:rsid w:val="0089370A"/>
    <w:rsid w:val="0089493C"/>
    <w:rsid w:val="00894B28"/>
    <w:rsid w:val="00895358"/>
    <w:rsid w:val="008955D8"/>
    <w:rsid w:val="00896827"/>
    <w:rsid w:val="00896B53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5E56"/>
    <w:rsid w:val="008C064E"/>
    <w:rsid w:val="008C06C1"/>
    <w:rsid w:val="008C08A5"/>
    <w:rsid w:val="008C0914"/>
    <w:rsid w:val="008C103E"/>
    <w:rsid w:val="008C16EA"/>
    <w:rsid w:val="008C19A1"/>
    <w:rsid w:val="008C33C9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3FCE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4E80"/>
    <w:rsid w:val="00967507"/>
    <w:rsid w:val="00970802"/>
    <w:rsid w:val="00972A0E"/>
    <w:rsid w:val="00972FEF"/>
    <w:rsid w:val="0097325B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9F735C"/>
    <w:rsid w:val="00A005F2"/>
    <w:rsid w:val="00A00694"/>
    <w:rsid w:val="00A03614"/>
    <w:rsid w:val="00A06CEC"/>
    <w:rsid w:val="00A115CD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18A8"/>
    <w:rsid w:val="00A33B0C"/>
    <w:rsid w:val="00A34F7B"/>
    <w:rsid w:val="00A3721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2300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32E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58D6"/>
    <w:rsid w:val="00B165F9"/>
    <w:rsid w:val="00B1742A"/>
    <w:rsid w:val="00B24F2D"/>
    <w:rsid w:val="00B26A35"/>
    <w:rsid w:val="00B26E53"/>
    <w:rsid w:val="00B279C6"/>
    <w:rsid w:val="00B30C3E"/>
    <w:rsid w:val="00B312C5"/>
    <w:rsid w:val="00B32294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967D3"/>
    <w:rsid w:val="00BA13D9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1099"/>
    <w:rsid w:val="00BD3650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BF7088"/>
    <w:rsid w:val="00BF7CA7"/>
    <w:rsid w:val="00C00754"/>
    <w:rsid w:val="00C00B17"/>
    <w:rsid w:val="00C00BCD"/>
    <w:rsid w:val="00C0450D"/>
    <w:rsid w:val="00C04536"/>
    <w:rsid w:val="00C132FA"/>
    <w:rsid w:val="00C162CA"/>
    <w:rsid w:val="00C17853"/>
    <w:rsid w:val="00C20A7F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1E89"/>
    <w:rsid w:val="00C52594"/>
    <w:rsid w:val="00C531CA"/>
    <w:rsid w:val="00C53319"/>
    <w:rsid w:val="00C54538"/>
    <w:rsid w:val="00C54C28"/>
    <w:rsid w:val="00C558C9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2386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BEF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2EB6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134"/>
    <w:rsid w:val="00D7342D"/>
    <w:rsid w:val="00D753D7"/>
    <w:rsid w:val="00D77103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3826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6B51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0F01"/>
    <w:rsid w:val="00E617D8"/>
    <w:rsid w:val="00E65D55"/>
    <w:rsid w:val="00E662B4"/>
    <w:rsid w:val="00E70555"/>
    <w:rsid w:val="00E70BDC"/>
    <w:rsid w:val="00E70FDB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1D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C7B92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0A53"/>
    <w:rsid w:val="00F610B2"/>
    <w:rsid w:val="00F621DF"/>
    <w:rsid w:val="00F62C8F"/>
    <w:rsid w:val="00F64123"/>
    <w:rsid w:val="00F653C0"/>
    <w:rsid w:val="00F66814"/>
    <w:rsid w:val="00F66E8B"/>
    <w:rsid w:val="00F7073E"/>
    <w:rsid w:val="00F718DB"/>
    <w:rsid w:val="00F718F2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5493D6"/>
  <w15:docId w15:val="{7A05A8E0-0B42-4137-9B1E-3F6D09BCC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1_konkurs-1.zip\konkurs\OFERTA-REALIZACJI-ZADANIA-PUBLICZNEGO-za&#322;&#261;cznik-nr-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2C0C0-265A-4C42-AEC1-60B42022E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OFERTA-REALIZACJI-ZADANIA-PUBLICZNEGO-załącznik-nr-1</Template>
  <TotalTime>1</TotalTime>
  <Pages>5</Pages>
  <Words>965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Arleta Zadka</cp:lastModifiedBy>
  <cp:revision>2</cp:revision>
  <cp:lastPrinted>2018-10-01T07:37:00Z</cp:lastPrinted>
  <dcterms:created xsi:type="dcterms:W3CDTF">2020-02-12T11:51:00Z</dcterms:created>
  <dcterms:modified xsi:type="dcterms:W3CDTF">2020-02-12T11:51:00Z</dcterms:modified>
</cp:coreProperties>
</file>